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B6688" w14:textId="77777777" w:rsidR="00837F46" w:rsidRPr="005F5CE8" w:rsidRDefault="00837F46" w:rsidP="00837F46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0B79456D" w14:textId="77777777" w:rsidR="00837F46" w:rsidRPr="00D9472A" w:rsidRDefault="00837F46" w:rsidP="00837F46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46692E27" w14:textId="77777777" w:rsidR="00837F46" w:rsidRPr="00D9472A" w:rsidRDefault="00837F46" w:rsidP="00837F46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4C1C79EA" w14:textId="77777777" w:rsidR="00837F46" w:rsidRPr="00D9472A" w:rsidRDefault="00837F46" w:rsidP="00837F46">
      <w:pPr>
        <w:spacing w:line="360" w:lineRule="auto"/>
        <w:jc w:val="center"/>
      </w:pPr>
    </w:p>
    <w:p w14:paraId="7B7DE77C" w14:textId="77777777" w:rsidR="00837F46" w:rsidRDefault="00837F46" w:rsidP="00837F46">
      <w:pPr>
        <w:tabs>
          <w:tab w:val="left" w:pos="7740"/>
        </w:tabs>
        <w:ind w:left="6379"/>
        <w:rPr>
          <w:b/>
          <w:caps/>
        </w:rPr>
      </w:pPr>
      <w:r w:rsidRPr="003A6F5B">
        <w:rPr>
          <w:b/>
          <w:caps/>
        </w:rPr>
        <w:t>Утверждаю</w:t>
      </w:r>
    </w:p>
    <w:p w14:paraId="28268C50" w14:textId="77777777" w:rsidR="00837F46" w:rsidRPr="003A6F5B" w:rsidRDefault="00837F46" w:rsidP="00837F46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69E1B419" w14:textId="77777777" w:rsidR="00837F46" w:rsidRPr="003A6F5B" w:rsidRDefault="00837F46" w:rsidP="00837F46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12C71786" w14:textId="0A01024C" w:rsidR="00837F46" w:rsidRPr="003A6F5B" w:rsidRDefault="00837F46" w:rsidP="00837F46">
      <w:pPr>
        <w:keepNext/>
        <w:spacing w:before="240"/>
        <w:ind w:left="4082" w:firstLine="2041"/>
        <w:jc w:val="center"/>
        <w:outlineLvl w:val="0"/>
        <w:rPr>
          <w:b/>
          <w:bCs/>
          <w:kern w:val="32"/>
          <w:szCs w:val="32"/>
        </w:rPr>
      </w:pPr>
      <w:r w:rsidRPr="003A6F5B">
        <w:t>«_____» _______ 20</w:t>
      </w:r>
      <w:r>
        <w:t>2</w:t>
      </w:r>
      <w:r w:rsidRPr="003A77FD">
        <w:t>_</w:t>
      </w:r>
      <w:r w:rsidRPr="003A6F5B">
        <w:t xml:space="preserve"> г.</w:t>
      </w:r>
    </w:p>
    <w:p w14:paraId="7ADE2D7E" w14:textId="77777777" w:rsidR="00837F46" w:rsidRDefault="00837F46" w:rsidP="00837F46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3884355B" w14:textId="77777777" w:rsidR="00837F46" w:rsidRPr="003A6F5B" w:rsidRDefault="00837F46" w:rsidP="00837F46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42FFC431" w14:textId="71F5E52E" w:rsidR="00837F46" w:rsidRDefault="00837F46" w:rsidP="00837F46">
      <w:pPr>
        <w:keepNext/>
        <w:spacing w:before="240"/>
        <w:jc w:val="center"/>
        <w:outlineLvl w:val="0"/>
        <w:rPr>
          <w:b/>
        </w:rPr>
      </w:pPr>
      <w:r w:rsidRPr="003A6F5B">
        <w:rPr>
          <w:b/>
        </w:rPr>
        <w:t xml:space="preserve">ФОНД ОЦЕНОЧНЫХ СРЕДСТВ </w:t>
      </w:r>
    </w:p>
    <w:p w14:paraId="3788C938" w14:textId="77777777" w:rsidR="00B67353" w:rsidRDefault="00B67353" w:rsidP="00B67353">
      <w:pPr>
        <w:keepNext/>
        <w:jc w:val="center"/>
        <w:outlineLvl w:val="0"/>
        <w:rPr>
          <w:b/>
        </w:rPr>
      </w:pPr>
      <w:r>
        <w:rPr>
          <w:b/>
        </w:rPr>
        <w:t>для проверки сформированности компетенций</w:t>
      </w:r>
      <w:r w:rsidRPr="003A6F5B">
        <w:rPr>
          <w:b/>
        </w:rPr>
        <w:t xml:space="preserve"> </w:t>
      </w:r>
    </w:p>
    <w:p w14:paraId="6916675C" w14:textId="77777777" w:rsidR="00837F46" w:rsidRDefault="00837F46" w:rsidP="00837F46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96"/>
      </w:tblGrid>
      <w:tr w:rsidR="00837F46" w:rsidRPr="00B102C4" w14:paraId="250C8C78" w14:textId="77777777" w:rsidTr="00837F46">
        <w:tc>
          <w:tcPr>
            <w:tcW w:w="3227" w:type="dxa"/>
            <w:vAlign w:val="center"/>
          </w:tcPr>
          <w:p w14:paraId="1B883347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6696" w:type="dxa"/>
            <w:vAlign w:val="center"/>
          </w:tcPr>
          <w:p w14:paraId="5323F220" w14:textId="77777777" w:rsidR="00837F46" w:rsidRPr="007C1540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iCs/>
              </w:rPr>
            </w:pPr>
            <w:r w:rsidRPr="007C1540">
              <w:rPr>
                <w:b/>
              </w:rPr>
              <w:t>Машинное обучение и анализ данных</w:t>
            </w:r>
          </w:p>
        </w:tc>
      </w:tr>
      <w:tr w:rsidR="00837F46" w:rsidRPr="004B62F7" w14:paraId="2EA978E4" w14:textId="77777777" w:rsidTr="00837F46">
        <w:tc>
          <w:tcPr>
            <w:tcW w:w="3227" w:type="dxa"/>
            <w:vAlign w:val="center"/>
          </w:tcPr>
          <w:p w14:paraId="6D759F13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направление подготовки</w:t>
            </w:r>
            <w:r>
              <w:t>:</w:t>
            </w:r>
          </w:p>
        </w:tc>
        <w:tc>
          <w:tcPr>
            <w:tcW w:w="6696" w:type="dxa"/>
            <w:vAlign w:val="center"/>
          </w:tcPr>
          <w:p w14:paraId="546480AE" w14:textId="77777777" w:rsidR="00837F46" w:rsidRPr="00F42B9E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  <w:bCs/>
                <w:iCs/>
              </w:rPr>
              <w:t xml:space="preserve">01.04.02 </w:t>
            </w:r>
            <w:r w:rsidRPr="009604C6">
              <w:rPr>
                <w:b/>
                <w:bCs/>
              </w:rPr>
              <w:t>Прикладная математика и информатика</w:t>
            </w:r>
          </w:p>
        </w:tc>
      </w:tr>
      <w:tr w:rsidR="00837F46" w:rsidRPr="00B102C4" w14:paraId="237F04E5" w14:textId="77777777" w:rsidTr="00837F46">
        <w:tc>
          <w:tcPr>
            <w:tcW w:w="3227" w:type="dxa"/>
            <w:vAlign w:val="center"/>
          </w:tcPr>
          <w:p w14:paraId="368F88F6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>
              <w:t>Н</w:t>
            </w:r>
            <w:r w:rsidRPr="003A6F5B">
              <w:t>аправленность</w:t>
            </w:r>
            <w:r>
              <w:t xml:space="preserve"> (профиль):</w:t>
            </w:r>
          </w:p>
        </w:tc>
        <w:tc>
          <w:tcPr>
            <w:tcW w:w="6696" w:type="dxa"/>
            <w:vAlign w:val="center"/>
          </w:tcPr>
          <w:p w14:paraId="3B861FCE" w14:textId="77777777" w:rsidR="00837F46" w:rsidRPr="000F406C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Машинное обучение и анализ данных</w:t>
            </w:r>
          </w:p>
        </w:tc>
      </w:tr>
      <w:tr w:rsidR="00837F46" w:rsidRPr="004B62F7" w14:paraId="5D88D6EB" w14:textId="77777777" w:rsidTr="00837F46">
        <w:tc>
          <w:tcPr>
            <w:tcW w:w="3227" w:type="dxa"/>
            <w:vAlign w:val="center"/>
          </w:tcPr>
          <w:p w14:paraId="5AEB7D9C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6696" w:type="dxa"/>
            <w:vAlign w:val="center"/>
          </w:tcPr>
          <w:p w14:paraId="173EC143" w14:textId="0B27AB21" w:rsidR="00837F46" w:rsidRPr="00F42B9E" w:rsidRDefault="00DD549B" w:rsidP="00951F3D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  <w:bCs/>
                <w:kern w:val="32"/>
                <w:szCs w:val="32"/>
              </w:rPr>
              <w:t>о</w:t>
            </w:r>
            <w:r w:rsidR="00837F46" w:rsidRPr="00F42B9E">
              <w:rPr>
                <w:b/>
                <w:bCs/>
                <w:kern w:val="32"/>
                <w:szCs w:val="32"/>
              </w:rPr>
              <w:t>чная</w:t>
            </w:r>
            <w:r>
              <w:rPr>
                <w:b/>
                <w:bCs/>
                <w:kern w:val="32"/>
                <w:szCs w:val="32"/>
              </w:rPr>
              <w:t xml:space="preserve">, </w:t>
            </w:r>
            <w:r w:rsidR="00BC7830">
              <w:rPr>
                <w:b/>
                <w:bCs/>
                <w:kern w:val="32"/>
                <w:szCs w:val="32"/>
              </w:rPr>
              <w:t>очно-</w:t>
            </w:r>
            <w:r w:rsidR="00837F46">
              <w:rPr>
                <w:b/>
                <w:bCs/>
                <w:kern w:val="32"/>
                <w:szCs w:val="32"/>
              </w:rPr>
              <w:t>заочная</w:t>
            </w:r>
            <w:bookmarkStart w:id="0" w:name="_GoBack"/>
            <w:bookmarkEnd w:id="0"/>
          </w:p>
        </w:tc>
      </w:tr>
    </w:tbl>
    <w:p w14:paraId="7BFFFE43" w14:textId="44D92ADE" w:rsidR="00FB23DE" w:rsidRDefault="00837F46" w:rsidP="00837F46">
      <w:pPr>
        <w:rPr>
          <w:sz w:val="16"/>
          <w:szCs w:val="16"/>
        </w:rPr>
      </w:pPr>
      <w:r>
        <w:br w:type="page"/>
      </w:r>
    </w:p>
    <w:p w14:paraId="42285992" w14:textId="77777777" w:rsidR="00B30B18" w:rsidRPr="00724A88" w:rsidRDefault="00B30B18" w:rsidP="00B30B18">
      <w:r>
        <w:lastRenderedPageBreak/>
        <w:t xml:space="preserve">Фонд оценочных средств </w:t>
      </w:r>
      <w:r w:rsidRPr="00724A88">
        <w:t>рассмотрен</w:t>
      </w:r>
      <w:r>
        <w:t xml:space="preserve"> </w:t>
      </w:r>
    </w:p>
    <w:p w14:paraId="21010205" w14:textId="4C86E0C8" w:rsidR="00B30B18" w:rsidRPr="00724A88" w:rsidRDefault="00B30B18" w:rsidP="00B30B18">
      <w:r w:rsidRPr="00724A88">
        <w:t>на</w:t>
      </w:r>
      <w:r>
        <w:t xml:space="preserve"> </w:t>
      </w:r>
      <w:r w:rsidRPr="00724A88">
        <w:t>заседании</w:t>
      </w:r>
      <w:r>
        <w:t xml:space="preserve"> </w:t>
      </w:r>
      <w:r w:rsidRPr="00724A88">
        <w:t>кафедры</w:t>
      </w:r>
      <w:r>
        <w:t xml:space="preserve"> </w:t>
      </w:r>
      <w:r w:rsidR="00C67C65">
        <w:t>математики и прикладных информационных технологий</w:t>
      </w:r>
    </w:p>
    <w:p w14:paraId="3EB73456" w14:textId="77777777" w:rsidR="00B30B18" w:rsidRPr="00724A88" w:rsidRDefault="00B30B18" w:rsidP="00B30B18">
      <w:pPr>
        <w:rPr>
          <w:i/>
          <w:color w:val="548DD4" w:themeColor="text2" w:themeTint="99"/>
          <w:sz w:val="16"/>
          <w:szCs w:val="16"/>
        </w:rPr>
      </w:pPr>
    </w:p>
    <w:p w14:paraId="155F9BC4" w14:textId="77777777" w:rsidR="00B30B18" w:rsidRPr="00724A88" w:rsidRDefault="00B30B18" w:rsidP="00B30B18"/>
    <w:p w14:paraId="39FA2920" w14:textId="77777777" w:rsidR="00B30B18" w:rsidRPr="00724A88" w:rsidRDefault="00B30B18" w:rsidP="00B30B18"/>
    <w:p w14:paraId="26CA42C2" w14:textId="77777777" w:rsidR="00FB23DE" w:rsidRDefault="00FB23DE" w:rsidP="00B30B18">
      <w:pPr>
        <w:suppressLineNumbers/>
        <w:ind w:firstLine="851"/>
        <w:jc w:val="both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D0B2AE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079817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95A45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B8FC4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7B4241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4DA35F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2551ED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68E1831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42FF1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940255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CE53F3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1B7EFAF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872F554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D3A487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FFA085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61EE406" w14:textId="77777777" w:rsidR="00FB23DE" w:rsidRPr="001D5501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AE45D5B" w14:textId="77777777" w:rsidR="00D6493B" w:rsidRPr="001D5501" w:rsidRDefault="00D6493B" w:rsidP="00D6493B">
      <w:pPr>
        <w:jc w:val="center"/>
        <w:rPr>
          <w:sz w:val="16"/>
          <w:szCs w:val="16"/>
        </w:rPr>
      </w:pPr>
    </w:p>
    <w:p w14:paraId="65DE308B" w14:textId="77777777" w:rsidR="00D6493B" w:rsidRDefault="00D6493B" w:rsidP="00D6493B">
      <w:pPr>
        <w:jc w:val="center"/>
        <w:rPr>
          <w:sz w:val="16"/>
          <w:szCs w:val="16"/>
        </w:rPr>
      </w:pPr>
    </w:p>
    <w:p w14:paraId="6E978184" w14:textId="77777777" w:rsidR="00EC6AF7" w:rsidRPr="00C14CCA" w:rsidRDefault="00EC6AF7" w:rsidP="00EC6AF7">
      <w:pPr>
        <w:jc w:val="center"/>
        <w:rPr>
          <w:sz w:val="28"/>
          <w:szCs w:val="28"/>
          <w:vertAlign w:val="superscript"/>
        </w:rPr>
      </w:pPr>
    </w:p>
    <w:p w14:paraId="45509A97" w14:textId="77777777" w:rsidR="00EC6AF7" w:rsidRDefault="00EC6AF7" w:rsidP="00EC6AF7">
      <w:pPr>
        <w:jc w:val="center"/>
      </w:pPr>
    </w:p>
    <w:p w14:paraId="102A2E71" w14:textId="77777777" w:rsidR="005726C8" w:rsidRPr="00967EB9" w:rsidRDefault="005726C8" w:rsidP="00D970DD">
      <w:pPr>
        <w:rPr>
          <w:sz w:val="28"/>
          <w:szCs w:val="28"/>
        </w:rPr>
      </w:pPr>
    </w:p>
    <w:p w14:paraId="3D445C93" w14:textId="77777777" w:rsidR="001D5501" w:rsidRPr="001D5501" w:rsidRDefault="001D5501" w:rsidP="00D970DD">
      <w:pPr>
        <w:rPr>
          <w:sz w:val="28"/>
          <w:szCs w:val="28"/>
        </w:rPr>
      </w:pPr>
    </w:p>
    <w:p w14:paraId="02A03DBC" w14:textId="77777777" w:rsidR="005726C8" w:rsidRPr="001D5501" w:rsidRDefault="005726C8" w:rsidP="00D970DD">
      <w:pPr>
        <w:rPr>
          <w:sz w:val="28"/>
          <w:szCs w:val="28"/>
        </w:rPr>
      </w:pPr>
    </w:p>
    <w:p w14:paraId="586D0FF7" w14:textId="77777777" w:rsidR="005726C8" w:rsidRPr="001D5501" w:rsidRDefault="005726C8" w:rsidP="00D970DD">
      <w:pPr>
        <w:rPr>
          <w:sz w:val="28"/>
          <w:szCs w:val="28"/>
        </w:rPr>
      </w:pPr>
    </w:p>
    <w:p w14:paraId="6B0A5930" w14:textId="77777777" w:rsidR="005726C8" w:rsidRDefault="005726C8" w:rsidP="00D970DD">
      <w:pPr>
        <w:rPr>
          <w:sz w:val="28"/>
          <w:szCs w:val="28"/>
        </w:rPr>
      </w:pPr>
    </w:p>
    <w:p w14:paraId="070C6AD8" w14:textId="032110CD" w:rsidR="0009433B" w:rsidRDefault="0009433B" w:rsidP="00D970DD">
      <w:pPr>
        <w:rPr>
          <w:sz w:val="28"/>
          <w:szCs w:val="28"/>
        </w:rPr>
      </w:pPr>
    </w:p>
    <w:p w14:paraId="268E29E4" w14:textId="1CC1C115" w:rsidR="00E5577F" w:rsidRDefault="00E5577F" w:rsidP="00D970DD">
      <w:pPr>
        <w:rPr>
          <w:sz w:val="28"/>
          <w:szCs w:val="28"/>
        </w:rPr>
      </w:pPr>
    </w:p>
    <w:p w14:paraId="501906AA" w14:textId="77777777" w:rsidR="00BC256E" w:rsidRPr="001D5501" w:rsidRDefault="00BC256E" w:rsidP="00D970DD">
      <w:pPr>
        <w:rPr>
          <w:sz w:val="28"/>
          <w:szCs w:val="28"/>
        </w:rPr>
      </w:pPr>
    </w:p>
    <w:p w14:paraId="026BA33C" w14:textId="77777777" w:rsidR="005726C8" w:rsidRPr="001D5501" w:rsidRDefault="005726C8" w:rsidP="00D970DD">
      <w:pPr>
        <w:rPr>
          <w:sz w:val="28"/>
          <w:szCs w:val="28"/>
        </w:rPr>
      </w:pPr>
    </w:p>
    <w:p w14:paraId="7661E233" w14:textId="77777777" w:rsidR="005726C8" w:rsidRPr="001D5501" w:rsidRDefault="005726C8" w:rsidP="00D970DD">
      <w:pPr>
        <w:jc w:val="center"/>
        <w:rPr>
          <w:sz w:val="28"/>
          <w:szCs w:val="28"/>
        </w:rPr>
      </w:pPr>
    </w:p>
    <w:p w14:paraId="242FC195" w14:textId="77777777" w:rsidR="005726C8" w:rsidRDefault="005726C8" w:rsidP="00D970DD">
      <w:pPr>
        <w:jc w:val="center"/>
        <w:rPr>
          <w:sz w:val="28"/>
          <w:szCs w:val="28"/>
        </w:rPr>
      </w:pPr>
    </w:p>
    <w:p w14:paraId="4A2A018B" w14:textId="77777777" w:rsidR="00AA6322" w:rsidRDefault="00AA6322" w:rsidP="00FE5649">
      <w:pPr>
        <w:pStyle w:val="ab"/>
        <w:ind w:left="0"/>
        <w:jc w:val="center"/>
        <w:rPr>
          <w:b/>
          <w:bCs/>
        </w:rPr>
      </w:pPr>
    </w:p>
    <w:p w14:paraId="3C5394FC" w14:textId="77777777" w:rsidR="003F3761" w:rsidRDefault="003F3761" w:rsidP="00FE5649">
      <w:pPr>
        <w:pStyle w:val="ab"/>
        <w:ind w:left="0"/>
        <w:jc w:val="center"/>
        <w:rPr>
          <w:b/>
          <w:bCs/>
        </w:rPr>
      </w:pPr>
    </w:p>
    <w:p w14:paraId="6D874908" w14:textId="77777777" w:rsidR="003F3761" w:rsidRDefault="003F3761" w:rsidP="00FE5649">
      <w:pPr>
        <w:pStyle w:val="ab"/>
        <w:ind w:left="0"/>
        <w:jc w:val="center"/>
        <w:rPr>
          <w:b/>
          <w:bCs/>
        </w:rPr>
      </w:pPr>
    </w:p>
    <w:p w14:paraId="7A09AEAA" w14:textId="77777777" w:rsidR="003F3761" w:rsidRDefault="003F3761" w:rsidP="00FE5649">
      <w:pPr>
        <w:pStyle w:val="ab"/>
        <w:ind w:left="0"/>
        <w:jc w:val="center"/>
        <w:rPr>
          <w:b/>
          <w:bCs/>
        </w:rPr>
      </w:pPr>
    </w:p>
    <w:p w14:paraId="5C25BE2D" w14:textId="77777777" w:rsidR="00B30B18" w:rsidRDefault="00B30B18" w:rsidP="00FE5649">
      <w:pPr>
        <w:pStyle w:val="ab"/>
        <w:ind w:left="0"/>
        <w:jc w:val="center"/>
        <w:rPr>
          <w:b/>
          <w:bCs/>
        </w:rPr>
      </w:pPr>
      <w:r>
        <w:rPr>
          <w:b/>
          <w:bCs/>
        </w:rPr>
        <w:br/>
      </w:r>
    </w:p>
    <w:p w14:paraId="52570CDC" w14:textId="77777777" w:rsidR="00B30B18" w:rsidRDefault="00B30B18">
      <w:pPr>
        <w:rPr>
          <w:b/>
          <w:bCs/>
        </w:rPr>
      </w:pPr>
      <w:r>
        <w:rPr>
          <w:b/>
          <w:bCs/>
        </w:rPr>
        <w:br w:type="page"/>
      </w:r>
    </w:p>
    <w:p w14:paraId="350AA1B9" w14:textId="521BB0BB" w:rsidR="00B30B18" w:rsidRPr="00B30B18" w:rsidRDefault="00CA3704" w:rsidP="00CA3704">
      <w:pPr>
        <w:tabs>
          <w:tab w:val="num" w:pos="0"/>
          <w:tab w:val="left" w:pos="567"/>
          <w:tab w:val="left" w:pos="993"/>
          <w:tab w:val="left" w:pos="1134"/>
        </w:tabs>
        <w:jc w:val="center"/>
        <w:rPr>
          <w:b/>
          <w:bCs/>
          <w:szCs w:val="16"/>
          <w:lang w:eastAsia="en-US"/>
        </w:rPr>
      </w:pPr>
      <w:r w:rsidRPr="00B30B18">
        <w:rPr>
          <w:b/>
          <w:bCs/>
          <w:szCs w:val="16"/>
          <w:lang w:eastAsia="en-US"/>
        </w:rPr>
        <w:lastRenderedPageBreak/>
        <w:t xml:space="preserve">ПРОЦЕСС ИЗУЧЕНИЯ ДИСЦИПЛИНЫ НАПРАВЛЕН НА ФОРМИРОВАНИЕ </w:t>
      </w:r>
      <w:r w:rsidR="00235792">
        <w:rPr>
          <w:b/>
          <w:bCs/>
          <w:szCs w:val="16"/>
          <w:lang w:eastAsia="en-US"/>
        </w:rPr>
        <w:br/>
      </w:r>
      <w:r w:rsidRPr="00B30B18">
        <w:rPr>
          <w:b/>
          <w:bCs/>
          <w:szCs w:val="16"/>
          <w:lang w:eastAsia="en-US"/>
        </w:rPr>
        <w:t>СЛЕДУЮЩИХ КОМПЕТЕНЦИЙ</w:t>
      </w:r>
    </w:p>
    <w:p w14:paraId="446DF116" w14:textId="77777777" w:rsidR="0053793D" w:rsidRPr="00CD7272" w:rsidRDefault="0053793D" w:rsidP="00FE5649">
      <w:pPr>
        <w:pStyle w:val="ab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1"/>
        <w:gridCol w:w="4957"/>
      </w:tblGrid>
      <w:tr w:rsidR="00A60706" w:rsidRPr="00B00C6F" w14:paraId="1C6CA23F" w14:textId="77777777" w:rsidTr="00E6717B">
        <w:tc>
          <w:tcPr>
            <w:tcW w:w="4531" w:type="dxa"/>
            <w:vAlign w:val="center"/>
            <w:hideMark/>
          </w:tcPr>
          <w:p w14:paraId="3DCB10DA" w14:textId="77777777" w:rsidR="00A60706" w:rsidRPr="00B00C6F" w:rsidRDefault="00A60706" w:rsidP="00E6717B">
            <w:pPr>
              <w:widowControl w:val="0"/>
              <w:jc w:val="center"/>
            </w:pPr>
            <w:r w:rsidRPr="00B00C6F">
              <w:rPr>
                <w:color w:val="000000"/>
              </w:rPr>
              <w:t>Код и наименование компетенции</w:t>
            </w:r>
          </w:p>
        </w:tc>
        <w:tc>
          <w:tcPr>
            <w:tcW w:w="4957" w:type="dxa"/>
            <w:vAlign w:val="center"/>
            <w:hideMark/>
          </w:tcPr>
          <w:p w14:paraId="32525AA8" w14:textId="77777777" w:rsidR="00A60706" w:rsidRPr="00B00C6F" w:rsidRDefault="00A60706" w:rsidP="00E6717B">
            <w:pPr>
              <w:widowControl w:val="0"/>
              <w:jc w:val="center"/>
            </w:pPr>
            <w:r w:rsidRPr="00B00C6F">
              <w:rPr>
                <w:color w:val="000000"/>
              </w:rPr>
              <w:t>Код и наименование индикатора достижения компетенции</w:t>
            </w:r>
          </w:p>
        </w:tc>
      </w:tr>
      <w:tr w:rsidR="00A60706" w:rsidRPr="00B00C6F" w14:paraId="448172B8" w14:textId="77777777" w:rsidTr="00E6717B">
        <w:tc>
          <w:tcPr>
            <w:tcW w:w="4531" w:type="dxa"/>
            <w:vAlign w:val="center"/>
            <w:hideMark/>
          </w:tcPr>
          <w:p w14:paraId="0E98FBBE" w14:textId="77777777" w:rsidR="00A60706" w:rsidRPr="00B00C6F" w:rsidRDefault="00A60706" w:rsidP="00E6717B">
            <w:pPr>
              <w:widowControl w:val="0"/>
              <w:jc w:val="center"/>
            </w:pPr>
            <w:r w:rsidRPr="00B00C6F">
              <w:rPr>
                <w:color w:val="000000"/>
              </w:rPr>
              <w:t>1</w:t>
            </w:r>
          </w:p>
        </w:tc>
        <w:tc>
          <w:tcPr>
            <w:tcW w:w="4957" w:type="dxa"/>
            <w:vAlign w:val="center"/>
            <w:hideMark/>
          </w:tcPr>
          <w:p w14:paraId="1DFE6BFC" w14:textId="77777777" w:rsidR="00A60706" w:rsidRPr="00B00C6F" w:rsidRDefault="00A60706" w:rsidP="00E6717B">
            <w:pPr>
              <w:widowControl w:val="0"/>
              <w:jc w:val="center"/>
            </w:pPr>
            <w:r w:rsidRPr="00B00C6F">
              <w:rPr>
                <w:color w:val="000000"/>
              </w:rPr>
              <w:t>2</w:t>
            </w:r>
          </w:p>
        </w:tc>
      </w:tr>
      <w:tr w:rsidR="00A60706" w:rsidRPr="00B00C6F" w14:paraId="135719BB" w14:textId="77777777" w:rsidTr="00D01A8F">
        <w:tc>
          <w:tcPr>
            <w:tcW w:w="4531" w:type="dxa"/>
            <w:vAlign w:val="center"/>
          </w:tcPr>
          <w:p w14:paraId="351AE452" w14:textId="05B4C08A" w:rsidR="00A60706" w:rsidRPr="00B00C6F" w:rsidRDefault="00EC0A5B" w:rsidP="00B00C6F">
            <w:pPr>
              <w:widowControl w:val="0"/>
              <w:jc w:val="both"/>
              <w:rPr>
                <w:b/>
                <w:bCs/>
              </w:rPr>
            </w:pPr>
            <w:r w:rsidRPr="006F7CA8">
              <w:rPr>
                <w:color w:val="000000" w:themeColor="text1"/>
              </w:rPr>
              <w:t>ОПК-2.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4957" w:type="dxa"/>
            <w:vAlign w:val="center"/>
          </w:tcPr>
          <w:p w14:paraId="46877DB7" w14:textId="77777777" w:rsidR="00EC0A5B" w:rsidRPr="00EC0A5B" w:rsidRDefault="00EC0A5B" w:rsidP="00D01A8F">
            <w:pPr>
              <w:widowControl w:val="0"/>
            </w:pPr>
            <w:r w:rsidRPr="00EC0A5B">
              <w:t>ОПК-2.1. Способен получать информацию о новых математических методах решения прикладных задач</w:t>
            </w:r>
          </w:p>
          <w:p w14:paraId="55EA29EC" w14:textId="56EEC0DA" w:rsidR="00A60706" w:rsidRPr="00EC0A5B" w:rsidRDefault="00EC0A5B" w:rsidP="00D01A8F">
            <w:pPr>
              <w:widowControl w:val="0"/>
              <w:rPr>
                <w:b/>
                <w:bCs/>
              </w:rPr>
            </w:pPr>
            <w:r w:rsidRPr="00EC0A5B">
              <w:t>ОПК-2.2. Способен совершенствовать и реализовывать новые математические методы для решения задач в профессиональной деятельности</w:t>
            </w:r>
            <w:r w:rsidR="00B00C6F" w:rsidRPr="00EC0A5B">
              <w:t xml:space="preserve"> </w:t>
            </w:r>
          </w:p>
        </w:tc>
      </w:tr>
      <w:tr w:rsidR="00B00C6F" w:rsidRPr="00B00C6F" w14:paraId="02133764" w14:textId="77777777" w:rsidTr="00D01A8F">
        <w:tc>
          <w:tcPr>
            <w:tcW w:w="4531" w:type="dxa"/>
            <w:vAlign w:val="center"/>
          </w:tcPr>
          <w:p w14:paraId="0F82C9FE" w14:textId="0998E3C6" w:rsidR="00B00C6F" w:rsidRPr="00B00C6F" w:rsidRDefault="00EC0A5B" w:rsidP="00B00C6F">
            <w:pPr>
              <w:widowControl w:val="0"/>
              <w:jc w:val="both"/>
              <w:rPr>
                <w:b/>
                <w:color w:val="000000"/>
              </w:rPr>
            </w:pPr>
            <w:r w:rsidRPr="006F7CA8">
              <w:rPr>
                <w:color w:val="000000" w:themeColor="text1"/>
              </w:rPr>
              <w:t>ОПК-3.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4957" w:type="dxa"/>
          </w:tcPr>
          <w:p w14:paraId="03F80789" w14:textId="77777777" w:rsidR="00B00C6F" w:rsidRPr="00EC0A5B" w:rsidRDefault="00EC0A5B" w:rsidP="00B00C6F">
            <w:pPr>
              <w:widowControl w:val="0"/>
            </w:pPr>
            <w:r w:rsidRPr="00EC0A5B">
              <w:t>ОПК-3.1. Способен анализировать проблемы и тенденции разработки математических моделей для решения задач в профессиональной деятельности</w:t>
            </w:r>
          </w:p>
          <w:p w14:paraId="0DD6BCBC" w14:textId="43617715" w:rsidR="00EC0A5B" w:rsidRPr="00EC0A5B" w:rsidRDefault="00EC0A5B" w:rsidP="00B00C6F">
            <w:pPr>
              <w:widowControl w:val="0"/>
            </w:pPr>
            <w:r w:rsidRPr="00EC0A5B">
              <w:t>ОПК-3.2. Способен разрабатывать математические модели для решения прикладных задач и их использования в профессиональной деятельности</w:t>
            </w:r>
          </w:p>
        </w:tc>
      </w:tr>
    </w:tbl>
    <w:p w14:paraId="3640A88F" w14:textId="77777777" w:rsidR="00B37F12" w:rsidRPr="00C02867" w:rsidRDefault="00B37F12" w:rsidP="00D970DD">
      <w:pPr>
        <w:jc w:val="center"/>
        <w:rPr>
          <w:caps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</w:rPr>
      </w:pPr>
    </w:p>
    <w:p w14:paraId="7830623D" w14:textId="6AFE300B" w:rsidR="00CC2206" w:rsidRPr="00304A7E" w:rsidRDefault="008D66FB" w:rsidP="00847B4A">
      <w:pPr>
        <w:jc w:val="both"/>
        <w:rPr>
          <w:rStyle w:val="FontStyle18"/>
          <w:b/>
          <w:i/>
        </w:rPr>
      </w:pPr>
      <w:r w:rsidRPr="00304A7E">
        <w:rPr>
          <w:rStyle w:val="FontStyle18"/>
          <w:b/>
          <w:i/>
        </w:rPr>
        <w:t xml:space="preserve">Для оценки </w:t>
      </w:r>
      <w:r w:rsidR="00CC2206" w:rsidRPr="00304A7E">
        <w:rPr>
          <w:rStyle w:val="FontStyle18"/>
          <w:b/>
          <w:i/>
        </w:rPr>
        <w:t>ОПК-2</w:t>
      </w:r>
      <w:r w:rsidR="00A607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</w:rPr>
        <w:t>Способен совершенствовать и реализовывать новые математические методы решения прикладных задач</w:t>
      </w:r>
    </w:p>
    <w:p w14:paraId="5496F070" w14:textId="77777777" w:rsidR="00F817F9" w:rsidRDefault="00F817F9" w:rsidP="00F817F9">
      <w:pPr>
        <w:jc w:val="both"/>
        <w:rPr>
          <w:rFonts w:eastAsia="Calibri"/>
        </w:rPr>
      </w:pPr>
    </w:p>
    <w:p w14:paraId="6DB1DCC0" w14:textId="5F618A97" w:rsidR="007763E1" w:rsidRDefault="00F21F02" w:rsidP="00F21F02">
      <w:pPr>
        <w:tabs>
          <w:tab w:val="left" w:pos="1134"/>
        </w:tabs>
        <w:jc w:val="both"/>
      </w:pPr>
      <w:r>
        <w:t xml:space="preserve">1) </w:t>
      </w:r>
      <w:r w:rsidRPr="00F21F02">
        <w:t xml:space="preserve">Какие из следующих утверждений верны в отношении деревьев решений? Выберите </w:t>
      </w:r>
      <w:r w:rsidRPr="00F21F02">
        <w:rPr>
          <w:b/>
        </w:rPr>
        <w:t>несколько правильных</w:t>
      </w:r>
      <w:r w:rsidRPr="00F21F02">
        <w:t xml:space="preserve"> ответов.</w:t>
      </w:r>
    </w:p>
    <w:p w14:paraId="01D1079D" w14:textId="77777777" w:rsidR="00F21F02" w:rsidRPr="00F21F02" w:rsidRDefault="00F21F02" w:rsidP="00F21F02">
      <w:pPr>
        <w:tabs>
          <w:tab w:val="left" w:pos="1134"/>
        </w:tabs>
        <w:jc w:val="both"/>
        <w:rPr>
          <w:rFonts w:eastAsia="Calibri"/>
        </w:rPr>
      </w:pPr>
    </w:p>
    <w:p w14:paraId="3EF0A714" w14:textId="77777777" w:rsid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 xml:space="preserve">Деревья решений могут обрабатывать как числовые, так и категориальные данные. </w:t>
      </w:r>
    </w:p>
    <w:p w14:paraId="53AAA786" w14:textId="77777777" w:rsid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 xml:space="preserve">Деревья решений склонны к переобучению, если не применять методы регуляризации. </w:t>
      </w:r>
    </w:p>
    <w:p w14:paraId="57B0B641" w14:textId="77777777" w:rsid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 xml:space="preserve">Деревья решений всегда находят оптимальное решение. </w:t>
      </w:r>
    </w:p>
    <w:p w14:paraId="53D1C9A4" w14:textId="77777777" w:rsid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 xml:space="preserve">Деревья решений могут быть легко интерпретированы и визуализированы. </w:t>
      </w:r>
    </w:p>
    <w:p w14:paraId="70F4520B" w14:textId="470EB6A8" w:rsidR="00F21F02" w:rsidRPr="00F21F02" w:rsidRDefault="00F21F02" w:rsidP="00F21F02">
      <w:pPr>
        <w:pStyle w:val="ab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eastAsia="Calibri"/>
        </w:rPr>
      </w:pPr>
      <w:r w:rsidRPr="00F21F02">
        <w:rPr>
          <w:rFonts w:eastAsia="Calibri"/>
        </w:rPr>
        <w:t>Деревья решений чувствительны к масштабированию признаков</w:t>
      </w:r>
    </w:p>
    <w:p w14:paraId="78B38D5C" w14:textId="77777777" w:rsidR="00F21F02" w:rsidRPr="00F21F02" w:rsidRDefault="00F21F02" w:rsidP="00F21F02">
      <w:pPr>
        <w:pStyle w:val="ab"/>
        <w:tabs>
          <w:tab w:val="left" w:pos="1134"/>
        </w:tabs>
        <w:ind w:left="709"/>
        <w:jc w:val="both"/>
        <w:rPr>
          <w:rFonts w:eastAsia="Calibri"/>
        </w:rPr>
      </w:pPr>
    </w:p>
    <w:p w14:paraId="3B07A9E4" w14:textId="2F1E9D0C" w:rsidR="00EB70CD" w:rsidRPr="007763E1" w:rsidRDefault="007763E1" w:rsidP="007763E1">
      <w:pPr>
        <w:jc w:val="both"/>
        <w:rPr>
          <w:rFonts w:eastAsia="Calibri"/>
          <w:b/>
        </w:rPr>
      </w:pPr>
      <w:r w:rsidRPr="007763E1">
        <w:rPr>
          <w:rFonts w:eastAsia="Calibri"/>
          <w:b/>
        </w:rPr>
        <w:t>Правильный ответ:</w:t>
      </w:r>
      <w:r w:rsidR="00F21F02">
        <w:rPr>
          <w:rFonts w:eastAsia="Calibri"/>
          <w:b/>
        </w:rPr>
        <w:t xml:space="preserve"> 1, 2, 4</w:t>
      </w:r>
      <w:r w:rsidR="003A6387">
        <w:rPr>
          <w:rFonts w:eastAsia="Calibri"/>
          <w:b/>
        </w:rPr>
        <w:t>.</w:t>
      </w:r>
    </w:p>
    <w:p w14:paraId="5A77B80E" w14:textId="77777777" w:rsidR="007763E1" w:rsidRDefault="007763E1" w:rsidP="00F817F9">
      <w:pPr>
        <w:jc w:val="both"/>
      </w:pPr>
    </w:p>
    <w:p w14:paraId="5F591158" w14:textId="77777777" w:rsidR="007763E1" w:rsidRDefault="007763E1" w:rsidP="00F817F9">
      <w:pPr>
        <w:jc w:val="both"/>
      </w:pPr>
    </w:p>
    <w:p w14:paraId="51A22004" w14:textId="3E359528" w:rsidR="00572EF6" w:rsidRPr="0028589A" w:rsidRDefault="007763E1" w:rsidP="00572EF6">
      <w:pPr>
        <w:jc w:val="both"/>
      </w:pPr>
      <w:r>
        <w:t xml:space="preserve">2) </w:t>
      </w:r>
      <w:r w:rsidR="00F21F02" w:rsidRPr="00F21F02">
        <w:t>Какие методы могут помочь предотвратить переобучение в деревьях решений?</w:t>
      </w:r>
      <w:r w:rsidR="00F21F02">
        <w:t xml:space="preserve"> </w:t>
      </w:r>
      <w:r w:rsidR="00572EF6">
        <w:t xml:space="preserve">Выберите </w:t>
      </w:r>
      <w:r w:rsidR="00572EF6">
        <w:rPr>
          <w:b/>
        </w:rPr>
        <w:t>несколько</w:t>
      </w:r>
      <w:r w:rsidR="00572EF6" w:rsidRPr="0028589A">
        <w:rPr>
          <w:b/>
        </w:rPr>
        <w:t xml:space="preserve"> правильных</w:t>
      </w:r>
      <w:r w:rsidR="00572EF6">
        <w:t xml:space="preserve"> ответов. </w:t>
      </w:r>
    </w:p>
    <w:p w14:paraId="193F5D77" w14:textId="77777777" w:rsidR="00F21F02" w:rsidRDefault="00F21F02" w:rsidP="0028589A">
      <w:pPr>
        <w:jc w:val="both"/>
      </w:pPr>
      <w:r>
        <w:t xml:space="preserve">1. </w:t>
      </w:r>
      <w:r w:rsidRPr="00F21F02">
        <w:t xml:space="preserve">Обрезка дерева (Pruning) </w:t>
      </w:r>
    </w:p>
    <w:p w14:paraId="0BAF511E" w14:textId="77777777" w:rsidR="00F21F02" w:rsidRDefault="00F21F02" w:rsidP="0028589A">
      <w:pPr>
        <w:jc w:val="both"/>
      </w:pPr>
      <w:r>
        <w:t xml:space="preserve">2. </w:t>
      </w:r>
      <w:r w:rsidRPr="00F21F02">
        <w:t xml:space="preserve">Ограничение глубины дерева (Max Depth) </w:t>
      </w:r>
    </w:p>
    <w:p w14:paraId="1B657BF3" w14:textId="77777777" w:rsidR="00F21F02" w:rsidRDefault="00F21F02" w:rsidP="0028589A">
      <w:pPr>
        <w:jc w:val="both"/>
      </w:pPr>
      <w:r>
        <w:t xml:space="preserve">3. </w:t>
      </w:r>
      <w:r w:rsidRPr="00F21F02">
        <w:t xml:space="preserve">Минимальное количество образцов в листе (Min Samples Leaf) </w:t>
      </w:r>
    </w:p>
    <w:p w14:paraId="06B32398" w14:textId="77777777" w:rsidR="00F21F02" w:rsidRDefault="00F21F02" w:rsidP="0028589A">
      <w:pPr>
        <w:jc w:val="both"/>
      </w:pPr>
      <w:r>
        <w:t xml:space="preserve">4. </w:t>
      </w:r>
      <w:r w:rsidRPr="00F21F02">
        <w:t xml:space="preserve">Использование ансамблей (например, Random Forest, Gradient Boosting) </w:t>
      </w:r>
    </w:p>
    <w:p w14:paraId="173D0C04" w14:textId="7A18A892" w:rsidR="0028589A" w:rsidRPr="0028589A" w:rsidRDefault="00F21F02" w:rsidP="0028589A">
      <w:pPr>
        <w:jc w:val="both"/>
      </w:pPr>
      <w:r>
        <w:t xml:space="preserve">5. </w:t>
      </w:r>
      <w:r w:rsidRPr="00F21F02">
        <w:t>Нормализация данных</w:t>
      </w:r>
    </w:p>
    <w:p w14:paraId="1C02B452" w14:textId="77777777" w:rsidR="0028589A" w:rsidRPr="0028589A" w:rsidRDefault="0028589A" w:rsidP="0028589A">
      <w:pPr>
        <w:jc w:val="both"/>
      </w:pPr>
    </w:p>
    <w:p w14:paraId="4C068812" w14:textId="2128A3BF" w:rsidR="0028589A" w:rsidRPr="00DC364C" w:rsidRDefault="0028589A" w:rsidP="0028589A">
      <w:pPr>
        <w:jc w:val="both"/>
        <w:rPr>
          <w:b/>
        </w:rPr>
      </w:pPr>
      <w:r w:rsidRPr="00DC364C">
        <w:rPr>
          <w:b/>
        </w:rPr>
        <w:t>Правильный</w:t>
      </w:r>
      <w:r w:rsidR="00DC364C" w:rsidRPr="00DC364C">
        <w:rPr>
          <w:b/>
        </w:rPr>
        <w:t xml:space="preserve"> ответ</w:t>
      </w:r>
      <w:r w:rsidR="0097145C">
        <w:rPr>
          <w:b/>
        </w:rPr>
        <w:t xml:space="preserve">: </w:t>
      </w:r>
      <w:r w:rsidR="00F21F02">
        <w:rPr>
          <w:b/>
        </w:rPr>
        <w:t xml:space="preserve">1, 2, 3, </w:t>
      </w:r>
      <w:r w:rsidR="002B697D">
        <w:rPr>
          <w:b/>
        </w:rPr>
        <w:t>4</w:t>
      </w:r>
      <w:r w:rsidR="003A6387">
        <w:rPr>
          <w:b/>
        </w:rPr>
        <w:t>.</w:t>
      </w:r>
    </w:p>
    <w:p w14:paraId="3B459113" w14:textId="77777777" w:rsidR="0028589A" w:rsidRDefault="0028589A" w:rsidP="00F817F9">
      <w:pPr>
        <w:jc w:val="both"/>
      </w:pPr>
    </w:p>
    <w:p w14:paraId="76DB4C55" w14:textId="77777777" w:rsidR="0028589A" w:rsidRDefault="0028589A" w:rsidP="00F817F9">
      <w:pPr>
        <w:jc w:val="both"/>
      </w:pPr>
    </w:p>
    <w:p w14:paraId="269A5A97" w14:textId="56057A8F" w:rsidR="0027416D" w:rsidRPr="0027416D" w:rsidRDefault="0028589A" w:rsidP="008146E9">
      <w:pPr>
        <w:jc w:val="both"/>
      </w:pPr>
      <w:r w:rsidRPr="00EB7127">
        <w:t>3)</w:t>
      </w:r>
      <w:r w:rsidR="00613914" w:rsidRPr="00EB7127">
        <w:t xml:space="preserve"> </w:t>
      </w:r>
      <w:r w:rsidR="0027416D" w:rsidRPr="0027416D">
        <w:t xml:space="preserve">Укажите правильную последовательность шагов в алгоритме k-means?  </w:t>
      </w:r>
    </w:p>
    <w:p w14:paraId="0A922BB9" w14:textId="46E74A4D" w:rsidR="0027416D" w:rsidRPr="0027416D" w:rsidRDefault="0027416D" w:rsidP="0027416D">
      <w:r w:rsidRPr="0027416D">
        <w:t>1. Расчет центроидов</w:t>
      </w:r>
    </w:p>
    <w:p w14:paraId="24A41C05" w14:textId="53DBD483" w:rsidR="0027416D" w:rsidRPr="0027416D" w:rsidRDefault="0027416D" w:rsidP="0027416D">
      <w:r w:rsidRPr="0027416D">
        <w:t>2. Присвоение точек кластерам</w:t>
      </w:r>
    </w:p>
    <w:p w14:paraId="46D3AE0E" w14:textId="2441BBBD" w:rsidR="0027416D" w:rsidRPr="0027416D" w:rsidRDefault="0027416D" w:rsidP="0027416D">
      <w:r w:rsidRPr="0027416D">
        <w:t>3. Инициализация центроидов</w:t>
      </w:r>
    </w:p>
    <w:p w14:paraId="41C91871" w14:textId="19A10C19" w:rsidR="0027416D" w:rsidRPr="0027416D" w:rsidRDefault="0027416D" w:rsidP="0027416D">
      <w:r w:rsidRPr="0027416D">
        <w:t>4. Проверка на сходимость</w:t>
      </w:r>
    </w:p>
    <w:p w14:paraId="5259C797" w14:textId="77777777" w:rsidR="0027416D" w:rsidRPr="0027416D" w:rsidRDefault="0027416D" w:rsidP="0027416D"/>
    <w:p w14:paraId="594AC1A6" w14:textId="2C3393C1" w:rsidR="0027416D" w:rsidRPr="0027416D" w:rsidRDefault="0027416D" w:rsidP="0027416D">
      <w:pPr>
        <w:rPr>
          <w:b/>
        </w:rPr>
      </w:pPr>
      <w:r w:rsidRPr="0027416D">
        <w:rPr>
          <w:b/>
        </w:rPr>
        <w:t>Правильный ответ: 3, 2, 1, 4</w:t>
      </w:r>
      <w:r w:rsidR="003A6387">
        <w:rPr>
          <w:b/>
        </w:rPr>
        <w:t>.</w:t>
      </w:r>
    </w:p>
    <w:p w14:paraId="161655CF" w14:textId="4F0C515E" w:rsidR="00FF3B4F" w:rsidRDefault="00FF3B4F" w:rsidP="00613914">
      <w:pPr>
        <w:jc w:val="both"/>
      </w:pPr>
    </w:p>
    <w:p w14:paraId="7048869D" w14:textId="4BFC9A0E" w:rsidR="007F0CBB" w:rsidRDefault="00A41E2F" w:rsidP="00613914">
      <w:pPr>
        <w:jc w:val="both"/>
      </w:pPr>
      <w:r>
        <w:t>4</w:t>
      </w:r>
      <w:r w:rsidR="00DB48A0">
        <w:t xml:space="preserve">) </w:t>
      </w:r>
      <w:r w:rsidR="007F0CBB">
        <w:t xml:space="preserve">Выберите </w:t>
      </w:r>
      <w:r w:rsidR="007F0CBB" w:rsidRPr="007F0CBB">
        <w:rPr>
          <w:b/>
          <w:bCs/>
        </w:rPr>
        <w:t>несколько правильных</w:t>
      </w:r>
      <w:r w:rsidR="007F0CBB">
        <w:t xml:space="preserve"> ответов. </w:t>
      </w:r>
      <w:r w:rsidR="007F0CBB" w:rsidRPr="007F0CBB">
        <w:t>Какие метрики расстояния обычно используются в kNN?</w:t>
      </w:r>
    </w:p>
    <w:p w14:paraId="1A5F7828" w14:textId="4D1BB070" w:rsidR="007F0CBB" w:rsidRDefault="007F0CBB" w:rsidP="00613914">
      <w:pPr>
        <w:jc w:val="both"/>
      </w:pPr>
      <w:r>
        <w:t>1. Евклидово расстояние</w:t>
      </w:r>
    </w:p>
    <w:p w14:paraId="659BC017" w14:textId="21F8A719" w:rsidR="007F0CBB" w:rsidRDefault="007F0CBB" w:rsidP="00613914">
      <w:pPr>
        <w:jc w:val="both"/>
      </w:pPr>
      <w:r>
        <w:t>2. Расстояние Манхеттэна</w:t>
      </w:r>
    </w:p>
    <w:p w14:paraId="3790A5C7" w14:textId="0C17F698" w:rsidR="007F0CBB" w:rsidRDefault="007F0CBB" w:rsidP="00613914">
      <w:pPr>
        <w:jc w:val="both"/>
      </w:pPr>
      <w:r>
        <w:t>3. Косинусное сходство</w:t>
      </w:r>
    </w:p>
    <w:p w14:paraId="6BA9BF06" w14:textId="6A122D82" w:rsidR="00EA7648" w:rsidRDefault="007F0CBB" w:rsidP="00613914">
      <w:pPr>
        <w:jc w:val="both"/>
      </w:pPr>
      <w:r>
        <w:t>4.</w:t>
      </w:r>
      <w:r w:rsidR="00EA7648">
        <w:t xml:space="preserve"> Расстояние Миньковского</w:t>
      </w:r>
    </w:p>
    <w:p w14:paraId="4C254741" w14:textId="1893BF36" w:rsidR="00EA7648" w:rsidRDefault="00EA7648" w:rsidP="00613914">
      <w:pPr>
        <w:jc w:val="both"/>
      </w:pPr>
    </w:p>
    <w:p w14:paraId="4BF74BBC" w14:textId="0FEAF087" w:rsidR="007F0CBB" w:rsidRDefault="007F0CBB" w:rsidP="00613914">
      <w:pPr>
        <w:jc w:val="both"/>
      </w:pPr>
      <w:r w:rsidRPr="00720236">
        <w:rPr>
          <w:b/>
          <w:bCs/>
        </w:rPr>
        <w:t>Правильный ответ: 1, 2, 3</w:t>
      </w:r>
    </w:p>
    <w:p w14:paraId="0F6CCC1F" w14:textId="77777777" w:rsidR="007F0CBB" w:rsidRDefault="007F0CBB" w:rsidP="00613914">
      <w:pPr>
        <w:jc w:val="both"/>
      </w:pPr>
    </w:p>
    <w:p w14:paraId="2554F66E" w14:textId="77777777" w:rsidR="007F0CBB" w:rsidRDefault="007F0CBB" w:rsidP="00613914">
      <w:pPr>
        <w:jc w:val="both"/>
      </w:pPr>
    </w:p>
    <w:p w14:paraId="4262344C" w14:textId="50549C3F" w:rsidR="00613914" w:rsidRPr="0028589A" w:rsidRDefault="00A41E2F" w:rsidP="00613914">
      <w:pPr>
        <w:jc w:val="both"/>
      </w:pPr>
      <w:r>
        <w:t>5</w:t>
      </w:r>
      <w:r w:rsidR="00BD6407">
        <w:t xml:space="preserve">) </w:t>
      </w:r>
      <w:r w:rsidR="00613914" w:rsidRPr="00613914">
        <w:t>Какие из перечисленных методов относятся к ансамблевым методам обучения?</w:t>
      </w:r>
      <w:r w:rsidR="00A16D4B">
        <w:t xml:space="preserve"> </w:t>
      </w:r>
      <w:r w:rsidR="00613914">
        <w:t xml:space="preserve">Выберите </w:t>
      </w:r>
      <w:r w:rsidR="00613914">
        <w:rPr>
          <w:b/>
        </w:rPr>
        <w:t>несколько</w:t>
      </w:r>
      <w:r w:rsidR="00613914" w:rsidRPr="0028589A">
        <w:rPr>
          <w:b/>
        </w:rPr>
        <w:t xml:space="preserve"> правильных</w:t>
      </w:r>
      <w:r w:rsidR="00613914">
        <w:t xml:space="preserve"> ответов. </w:t>
      </w:r>
    </w:p>
    <w:p w14:paraId="26FD759B" w14:textId="2FE599B8" w:rsidR="00613914" w:rsidRPr="00613914" w:rsidRDefault="00F20F52" w:rsidP="00613914">
      <w:pPr>
        <w:jc w:val="both"/>
      </w:pPr>
      <w:r>
        <w:t xml:space="preserve">1. </w:t>
      </w:r>
      <w:r w:rsidR="00613914" w:rsidRPr="00613914">
        <w:t>Линейная регрессия</w:t>
      </w:r>
    </w:p>
    <w:p w14:paraId="64958D0E" w14:textId="6FE045BB" w:rsidR="00613914" w:rsidRPr="00613914" w:rsidRDefault="00613914" w:rsidP="00613914">
      <w:pPr>
        <w:jc w:val="both"/>
      </w:pPr>
      <w:r>
        <w:t>2.</w:t>
      </w:r>
      <w:r w:rsidRPr="00613914">
        <w:t xml:space="preserve"> Случайный лес (Random Forest)</w:t>
      </w:r>
    </w:p>
    <w:p w14:paraId="58513271" w14:textId="2DBB6791" w:rsidR="00613914" w:rsidRPr="00613914" w:rsidRDefault="00613914" w:rsidP="00613914">
      <w:pPr>
        <w:jc w:val="both"/>
      </w:pPr>
      <w:r>
        <w:t xml:space="preserve">3. </w:t>
      </w:r>
      <w:r w:rsidRPr="00613914">
        <w:t>Метод k-ближайших соседей (k-NN)</w:t>
      </w:r>
    </w:p>
    <w:p w14:paraId="3E090985" w14:textId="0A58E90D" w:rsidR="00613914" w:rsidRPr="00613914" w:rsidRDefault="00613914" w:rsidP="00613914">
      <w:pPr>
        <w:jc w:val="both"/>
      </w:pPr>
      <w:r>
        <w:lastRenderedPageBreak/>
        <w:t xml:space="preserve">4. </w:t>
      </w:r>
      <w:r w:rsidRPr="00613914">
        <w:t>Градиентный бустинг (Gradient Boosting)</w:t>
      </w:r>
    </w:p>
    <w:p w14:paraId="08CBCF1B" w14:textId="77777777" w:rsidR="00613914" w:rsidRDefault="00613914" w:rsidP="00613914">
      <w:pPr>
        <w:jc w:val="both"/>
      </w:pPr>
      <w:r>
        <w:t xml:space="preserve">5. </w:t>
      </w:r>
      <w:r w:rsidRPr="00613914">
        <w:t>Наивный Байес</w:t>
      </w:r>
    </w:p>
    <w:p w14:paraId="3B86EF76" w14:textId="3345FDE8" w:rsidR="00F20F52" w:rsidRPr="00613914" w:rsidRDefault="00613914" w:rsidP="00613914">
      <w:pPr>
        <w:jc w:val="both"/>
        <w:rPr>
          <w:lang w:val="en-US"/>
        </w:rPr>
      </w:pPr>
      <w:r w:rsidRPr="00613914">
        <w:rPr>
          <w:lang w:val="en-US"/>
        </w:rPr>
        <w:t xml:space="preserve">6. </w:t>
      </w:r>
      <w:r w:rsidRPr="00613914">
        <w:t>Экстремальные</w:t>
      </w:r>
      <w:r w:rsidRPr="00613914">
        <w:rPr>
          <w:lang w:val="en-US"/>
        </w:rPr>
        <w:t xml:space="preserve"> </w:t>
      </w:r>
      <w:r w:rsidRPr="00613914">
        <w:t>деревья</w:t>
      </w:r>
      <w:r w:rsidRPr="00613914">
        <w:rPr>
          <w:lang w:val="en-US"/>
        </w:rPr>
        <w:t xml:space="preserve"> (Extremely Randomized Trees)</w:t>
      </w:r>
    </w:p>
    <w:p w14:paraId="1F2A8CD1" w14:textId="77777777" w:rsidR="00613914" w:rsidRDefault="00613914" w:rsidP="00F817F9">
      <w:pPr>
        <w:jc w:val="both"/>
        <w:rPr>
          <w:b/>
          <w:lang w:val="en-US"/>
        </w:rPr>
      </w:pPr>
    </w:p>
    <w:p w14:paraId="2B666E52" w14:textId="5132FD7D" w:rsidR="00F20F52" w:rsidRPr="00F20F52" w:rsidRDefault="00F20F52" w:rsidP="00F817F9">
      <w:pPr>
        <w:jc w:val="both"/>
        <w:rPr>
          <w:b/>
        </w:rPr>
      </w:pPr>
      <w:r w:rsidRPr="00F20F52">
        <w:rPr>
          <w:b/>
        </w:rPr>
        <w:t xml:space="preserve">Правильный ответ: </w:t>
      </w:r>
      <w:r w:rsidR="007545C6">
        <w:rPr>
          <w:b/>
        </w:rPr>
        <w:t>2, 4, 6</w:t>
      </w:r>
      <w:r w:rsidR="003A6387">
        <w:rPr>
          <w:b/>
        </w:rPr>
        <w:t>.</w:t>
      </w:r>
    </w:p>
    <w:p w14:paraId="70F7602E" w14:textId="77777777" w:rsidR="00A16D4B" w:rsidRPr="00F20F52" w:rsidRDefault="00A16D4B" w:rsidP="00F817F9">
      <w:pPr>
        <w:jc w:val="both"/>
        <w:rPr>
          <w:b/>
        </w:rPr>
      </w:pPr>
    </w:p>
    <w:p w14:paraId="3E68F81B" w14:textId="77777777" w:rsidR="00613914" w:rsidRDefault="00613914" w:rsidP="008F0C65">
      <w:pPr>
        <w:jc w:val="both"/>
      </w:pPr>
    </w:p>
    <w:p w14:paraId="2D2A7A8E" w14:textId="31089606" w:rsidR="008F0C65" w:rsidRDefault="00A41E2F" w:rsidP="008F0C65">
      <w:pPr>
        <w:jc w:val="both"/>
      </w:pPr>
      <w:r>
        <w:t>6</w:t>
      </w:r>
      <w:r w:rsidR="00A16D4B">
        <w:t xml:space="preserve">) </w:t>
      </w:r>
      <w:r w:rsidR="002D1ECD" w:rsidRPr="002D1ECD">
        <w:t xml:space="preserve">Укажите правильную последовательность </w:t>
      </w:r>
      <w:r w:rsidR="002D1ECD">
        <w:t xml:space="preserve">типичных </w:t>
      </w:r>
      <w:r w:rsidR="002D1ECD" w:rsidRPr="002D1ECD">
        <w:t>шагов для построения ансамбля модел</w:t>
      </w:r>
      <w:r w:rsidR="002D1ECD">
        <w:t xml:space="preserve">ей методом бэггинга (bagging)? </w:t>
      </w:r>
    </w:p>
    <w:p w14:paraId="4E857DBB" w14:textId="2F65F5FD" w:rsidR="001F12A0" w:rsidRPr="001F12A0" w:rsidRDefault="001F12A0" w:rsidP="001F12A0">
      <w:pPr>
        <w:jc w:val="both"/>
      </w:pPr>
      <w:r>
        <w:t>1.</w:t>
      </w:r>
      <w:r w:rsidRPr="001F12A0">
        <w:t xml:space="preserve">  Обучение базовых моделей на отдельных подвыборках данных.</w:t>
      </w:r>
    </w:p>
    <w:p w14:paraId="723550A3" w14:textId="6C03C766" w:rsidR="001F12A0" w:rsidRPr="001F12A0" w:rsidRDefault="001F12A0" w:rsidP="001F12A0">
      <w:pPr>
        <w:jc w:val="both"/>
      </w:pPr>
      <w:r>
        <w:t>2.</w:t>
      </w:r>
      <w:r w:rsidRPr="001F12A0">
        <w:t xml:space="preserve">  Объединение предсказаний базовых моделей для получения итогового результата (например, усреднением или голосованием).</w:t>
      </w:r>
    </w:p>
    <w:p w14:paraId="02637807" w14:textId="592B4733" w:rsidR="001F12A0" w:rsidRPr="001F12A0" w:rsidRDefault="001F12A0" w:rsidP="001F12A0">
      <w:pPr>
        <w:jc w:val="both"/>
      </w:pPr>
      <w:r>
        <w:t>3.</w:t>
      </w:r>
      <w:r w:rsidRPr="001F12A0">
        <w:t xml:space="preserve">  Генерация случайных подвыборок данных с возвращением (bootstrap samples).</w:t>
      </w:r>
    </w:p>
    <w:p w14:paraId="4C1E1B38" w14:textId="62CFC335" w:rsidR="00DB48A0" w:rsidRDefault="001F12A0" w:rsidP="001F12A0">
      <w:pPr>
        <w:jc w:val="both"/>
        <w:rPr>
          <w:b/>
        </w:rPr>
      </w:pPr>
      <w:r>
        <w:t>4.</w:t>
      </w:r>
      <w:r w:rsidRPr="001F12A0">
        <w:t xml:space="preserve">  Оценка качества ансамбля на тестовой выборке.</w:t>
      </w:r>
    </w:p>
    <w:p w14:paraId="5780B7AC" w14:textId="77777777" w:rsidR="001F12A0" w:rsidRDefault="001F12A0" w:rsidP="008F0C65">
      <w:pPr>
        <w:jc w:val="both"/>
        <w:rPr>
          <w:b/>
        </w:rPr>
      </w:pPr>
    </w:p>
    <w:p w14:paraId="51AC5946" w14:textId="4B0D1D89" w:rsidR="008F0C65" w:rsidRPr="008F0C65" w:rsidRDefault="008F0C65" w:rsidP="008F0C65">
      <w:pPr>
        <w:jc w:val="both"/>
        <w:rPr>
          <w:b/>
        </w:rPr>
      </w:pPr>
      <w:r w:rsidRPr="008F0C65">
        <w:rPr>
          <w:b/>
        </w:rPr>
        <w:t xml:space="preserve">Правильный ответ: </w:t>
      </w:r>
      <w:r w:rsidR="001F12A0">
        <w:rPr>
          <w:b/>
        </w:rPr>
        <w:t>3,</w:t>
      </w:r>
      <w:r w:rsidR="00F93F94">
        <w:rPr>
          <w:b/>
        </w:rPr>
        <w:t xml:space="preserve"> </w:t>
      </w:r>
      <w:r w:rsidR="001F12A0">
        <w:rPr>
          <w:b/>
        </w:rPr>
        <w:t>1, 2,</w:t>
      </w:r>
      <w:r w:rsidR="00F93F94">
        <w:rPr>
          <w:b/>
        </w:rPr>
        <w:t xml:space="preserve"> </w:t>
      </w:r>
      <w:r w:rsidR="001F12A0">
        <w:rPr>
          <w:b/>
        </w:rPr>
        <w:t>4</w:t>
      </w:r>
      <w:r w:rsidR="003A6387">
        <w:rPr>
          <w:b/>
        </w:rPr>
        <w:t>.</w:t>
      </w:r>
    </w:p>
    <w:p w14:paraId="1DF97391" w14:textId="77777777" w:rsidR="008F0C65" w:rsidRDefault="008F0C65" w:rsidP="00F817F9">
      <w:pPr>
        <w:jc w:val="both"/>
      </w:pPr>
    </w:p>
    <w:p w14:paraId="17623487" w14:textId="77777777" w:rsidR="008F0C65" w:rsidRPr="00970A1C" w:rsidRDefault="008F0C65" w:rsidP="00F817F9">
      <w:pPr>
        <w:jc w:val="both"/>
      </w:pPr>
    </w:p>
    <w:p w14:paraId="7D4C763D" w14:textId="77027AD0" w:rsidR="00775F7C" w:rsidRPr="00BD78B8" w:rsidRDefault="00A41E2F" w:rsidP="00541246">
      <w:pPr>
        <w:rPr>
          <w:rFonts w:eastAsia="Calibri"/>
        </w:rPr>
      </w:pPr>
      <w:r>
        <w:t>7</w:t>
      </w:r>
      <w:r w:rsidR="008F0C65" w:rsidRPr="00970A1C">
        <w:t xml:space="preserve">) </w:t>
      </w:r>
      <w:r w:rsidR="00775F7C" w:rsidRPr="00BD78B8">
        <w:rPr>
          <w:rFonts w:eastAsia="Calibri"/>
        </w:rPr>
        <w:t>Установите соответствие.</w:t>
      </w:r>
    </w:p>
    <w:p w14:paraId="7960F386" w14:textId="77777777" w:rsidR="00775F7C" w:rsidRPr="00BD78B8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775F7C" w:rsidRPr="005D5E02" w14:paraId="77D86FE4" w14:textId="77777777" w:rsidTr="00766E22">
        <w:tc>
          <w:tcPr>
            <w:tcW w:w="2405" w:type="dxa"/>
            <w:gridSpan w:val="2"/>
          </w:tcPr>
          <w:p w14:paraId="6984990A" w14:textId="556B1E9C" w:rsidR="00775F7C" w:rsidRPr="0010425F" w:rsidRDefault="00000857" w:rsidP="00000857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Алгоритм</w:t>
            </w:r>
          </w:p>
        </w:tc>
        <w:tc>
          <w:tcPr>
            <w:tcW w:w="7083" w:type="dxa"/>
            <w:gridSpan w:val="2"/>
          </w:tcPr>
          <w:p w14:paraId="1EEFFD63" w14:textId="344613CA" w:rsidR="00775F7C" w:rsidRPr="0010425F" w:rsidRDefault="00000857" w:rsidP="00775F7C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 xml:space="preserve">Описание алгоритма машинного обучения </w:t>
            </w:r>
          </w:p>
        </w:tc>
      </w:tr>
      <w:tr w:rsidR="00775F7C" w:rsidRPr="005D5E02" w14:paraId="210200E0" w14:textId="77777777" w:rsidTr="00766E22">
        <w:trPr>
          <w:trHeight w:val="481"/>
        </w:trPr>
        <w:tc>
          <w:tcPr>
            <w:tcW w:w="421" w:type="dxa"/>
            <w:vAlign w:val="center"/>
          </w:tcPr>
          <w:p w14:paraId="45496F1F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2D38C451" w14:textId="6D45B577" w:rsidR="00775F7C" w:rsidRPr="0010425F" w:rsidRDefault="00291129" w:rsidP="0029112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Алгоритм линейной регрессии</w:t>
            </w:r>
          </w:p>
        </w:tc>
        <w:tc>
          <w:tcPr>
            <w:tcW w:w="425" w:type="dxa"/>
            <w:vAlign w:val="center"/>
          </w:tcPr>
          <w:p w14:paraId="75D018E9" w14:textId="77777777" w:rsidR="00775F7C" w:rsidRPr="0010425F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4B589968" w14:textId="715B7087" w:rsidR="00775F7C" w:rsidRPr="0010425F" w:rsidRDefault="00291129" w:rsidP="00291129">
            <w:pPr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Метод, который строит модель в виде графа, принимая решения на каждом узле</w:t>
            </w:r>
          </w:p>
        </w:tc>
      </w:tr>
      <w:tr w:rsidR="00775F7C" w:rsidRPr="005D5E02" w14:paraId="46B7EEE2" w14:textId="77777777" w:rsidTr="00775F7C">
        <w:trPr>
          <w:trHeight w:val="617"/>
        </w:trPr>
        <w:tc>
          <w:tcPr>
            <w:tcW w:w="421" w:type="dxa"/>
            <w:vAlign w:val="center"/>
          </w:tcPr>
          <w:p w14:paraId="64E85FE6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41B3E22E" w14:textId="52E8595F" w:rsidR="00775F7C" w:rsidRPr="0010425F" w:rsidRDefault="0029112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 K-ближайших соседей (KNN)</w:t>
            </w:r>
          </w:p>
        </w:tc>
        <w:tc>
          <w:tcPr>
            <w:tcW w:w="425" w:type="dxa"/>
            <w:vAlign w:val="center"/>
          </w:tcPr>
          <w:p w14:paraId="2CF8E092" w14:textId="77777777" w:rsidR="00775F7C" w:rsidRPr="0010425F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62CBFD0E" w14:textId="31579CC4" w:rsidR="00775F7C" w:rsidRPr="0010425F" w:rsidRDefault="0010425F" w:rsidP="00775F7C">
            <w:pPr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Метод, который основан на теореме Байеса и предполагает независимость признаков.</w:t>
            </w:r>
          </w:p>
        </w:tc>
      </w:tr>
      <w:tr w:rsidR="00775F7C" w:rsidRPr="005D5E02" w14:paraId="103ABABF" w14:textId="77777777" w:rsidTr="00766E22">
        <w:tc>
          <w:tcPr>
            <w:tcW w:w="421" w:type="dxa"/>
            <w:vAlign w:val="center"/>
          </w:tcPr>
          <w:p w14:paraId="1954240E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4BF7D94B" w14:textId="6B2852EF" w:rsidR="00775F7C" w:rsidRPr="0010425F" w:rsidRDefault="0029112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Деревья решений</w:t>
            </w:r>
          </w:p>
        </w:tc>
        <w:tc>
          <w:tcPr>
            <w:tcW w:w="425" w:type="dxa"/>
            <w:vAlign w:val="center"/>
          </w:tcPr>
          <w:p w14:paraId="7E57F287" w14:textId="77777777" w:rsidR="00775F7C" w:rsidRPr="0010425F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0F000E8C" w14:textId="1FD11184" w:rsidR="00775F7C" w:rsidRPr="0010425F" w:rsidRDefault="0029112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Метод, который предсказывает числовые значения на основе линейной зависимости</w:t>
            </w:r>
          </w:p>
        </w:tc>
      </w:tr>
      <w:tr w:rsidR="00775F7C" w:rsidRPr="005D5E02" w14:paraId="21456C9A" w14:textId="77777777" w:rsidTr="00766E22">
        <w:tc>
          <w:tcPr>
            <w:tcW w:w="421" w:type="dxa"/>
            <w:vAlign w:val="center"/>
          </w:tcPr>
          <w:p w14:paraId="381AF978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7DE14064" w14:textId="0F461514" w:rsidR="00775F7C" w:rsidRPr="0010425F" w:rsidRDefault="0010425F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Наивный байесовский классификатор</w:t>
            </w:r>
          </w:p>
        </w:tc>
        <w:tc>
          <w:tcPr>
            <w:tcW w:w="425" w:type="dxa"/>
            <w:vAlign w:val="center"/>
          </w:tcPr>
          <w:p w14:paraId="45702753" w14:textId="77777777" w:rsidR="00775F7C" w:rsidRPr="0010425F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7AA183AD" w14:textId="74FBCB11" w:rsidR="00775F7C" w:rsidRPr="0010425F" w:rsidRDefault="0010425F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Алгоритм, который ищет гиперплоскость для разделения классов с максимальным зазором</w:t>
            </w:r>
          </w:p>
        </w:tc>
      </w:tr>
      <w:tr w:rsidR="00000857" w:rsidRPr="005D5E02" w14:paraId="56C57CB9" w14:textId="77777777" w:rsidTr="00766E22">
        <w:tc>
          <w:tcPr>
            <w:tcW w:w="421" w:type="dxa"/>
            <w:vAlign w:val="center"/>
          </w:tcPr>
          <w:p w14:paraId="31A2193D" w14:textId="714E98AD" w:rsidR="00000857" w:rsidRPr="00775F7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  <w:r>
              <w:t>Д</w:t>
            </w:r>
          </w:p>
        </w:tc>
        <w:tc>
          <w:tcPr>
            <w:tcW w:w="1984" w:type="dxa"/>
            <w:vAlign w:val="center"/>
          </w:tcPr>
          <w:p w14:paraId="32AF01FE" w14:textId="36F90B6C" w:rsidR="00000857" w:rsidRPr="0010425F" w:rsidRDefault="0010425F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 опорных векторов (SVM)</w:t>
            </w:r>
          </w:p>
        </w:tc>
        <w:tc>
          <w:tcPr>
            <w:tcW w:w="425" w:type="dxa"/>
            <w:vAlign w:val="center"/>
          </w:tcPr>
          <w:p w14:paraId="7EEC3606" w14:textId="6F440C05" w:rsidR="00000857" w:rsidRPr="0010425F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5</w:t>
            </w:r>
          </w:p>
        </w:tc>
        <w:tc>
          <w:tcPr>
            <w:tcW w:w="6658" w:type="dxa"/>
          </w:tcPr>
          <w:p w14:paraId="46E192B1" w14:textId="304D9EDF" w:rsidR="00000857" w:rsidRPr="0010425F" w:rsidRDefault="00291129" w:rsidP="0029112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10425F">
              <w:rPr>
                <w:rFonts w:ascii="Times New Roman" w:hAnsi="Times New Roman"/>
              </w:rPr>
              <w:t>Метод, который классифицирует объект на основе классов его ближайших объектов</w:t>
            </w:r>
          </w:p>
        </w:tc>
      </w:tr>
    </w:tbl>
    <w:p w14:paraId="70CD6A59" w14:textId="77777777" w:rsidR="00775F7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CF2D933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  <w:gridCol w:w="1930"/>
      </w:tblGrid>
      <w:tr w:rsidR="00000857" w:rsidRPr="00971EDC" w14:paraId="0765650B" w14:textId="7AFFAADB" w:rsidTr="00000857">
        <w:tc>
          <w:tcPr>
            <w:tcW w:w="1965" w:type="dxa"/>
          </w:tcPr>
          <w:p w14:paraId="4B834F05" w14:textId="77777777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077B5653" w14:textId="77777777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21AB6A06" w14:textId="77777777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480F20AD" w14:textId="77777777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  <w:tc>
          <w:tcPr>
            <w:tcW w:w="1930" w:type="dxa"/>
          </w:tcPr>
          <w:p w14:paraId="3D4A9D34" w14:textId="47A159D9" w:rsidR="00000857" w:rsidRPr="00463C05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Д</w:t>
            </w:r>
          </w:p>
        </w:tc>
      </w:tr>
      <w:tr w:rsidR="00000857" w:rsidRPr="00971EDC" w14:paraId="707B85FF" w14:textId="727DA14A" w:rsidTr="00000857">
        <w:tc>
          <w:tcPr>
            <w:tcW w:w="1965" w:type="dxa"/>
          </w:tcPr>
          <w:p w14:paraId="57E20274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14850378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4DE2D894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129B7245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0" w:type="dxa"/>
          </w:tcPr>
          <w:p w14:paraId="58A18613" w14:textId="77777777" w:rsidR="00000857" w:rsidRPr="00971EDC" w:rsidRDefault="00000857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</w:pPr>
          </w:p>
        </w:tc>
      </w:tr>
    </w:tbl>
    <w:p w14:paraId="4DD08C09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54990D9C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  <w:gridCol w:w="1928"/>
      </w:tblGrid>
      <w:tr w:rsidR="00000857" w:rsidRPr="00E50A76" w14:paraId="4F3247CC" w14:textId="2B320183" w:rsidTr="00000857">
        <w:tc>
          <w:tcPr>
            <w:tcW w:w="1964" w:type="dxa"/>
          </w:tcPr>
          <w:p w14:paraId="0EABF96F" w14:textId="77777777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768CD00B" w14:textId="77777777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13162318" w14:textId="77777777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534D152D" w14:textId="77777777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  <w:tc>
          <w:tcPr>
            <w:tcW w:w="1928" w:type="dxa"/>
          </w:tcPr>
          <w:p w14:paraId="3870CCBE" w14:textId="21A0861F" w:rsidR="00000857" w:rsidRPr="00175C83" w:rsidRDefault="0000085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Д</w:t>
            </w:r>
          </w:p>
        </w:tc>
      </w:tr>
      <w:tr w:rsidR="00000857" w:rsidRPr="00E50A76" w14:paraId="455F1D33" w14:textId="5A6B59CE" w:rsidTr="00000857">
        <w:tc>
          <w:tcPr>
            <w:tcW w:w="1964" w:type="dxa"/>
          </w:tcPr>
          <w:p w14:paraId="56F93EE4" w14:textId="3299B76A" w:rsidR="00000857" w:rsidRPr="00175C83" w:rsidRDefault="0029112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32EE8C3E" w14:textId="7BC23820" w:rsidR="00000857" w:rsidRPr="00175C83" w:rsidRDefault="0029112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960" w:type="dxa"/>
          </w:tcPr>
          <w:p w14:paraId="0486F115" w14:textId="1BA90AC3" w:rsidR="00000857" w:rsidRPr="00175C83" w:rsidRDefault="0029112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59" w:type="dxa"/>
          </w:tcPr>
          <w:p w14:paraId="47DB5BD7" w14:textId="0925C92C" w:rsidR="00000857" w:rsidRPr="00175C83" w:rsidRDefault="0010425F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28" w:type="dxa"/>
          </w:tcPr>
          <w:p w14:paraId="63612A4C" w14:textId="7AAA3C50" w:rsidR="00000857" w:rsidRPr="00175C83" w:rsidRDefault="0010425F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175C83">
              <w:rPr>
                <w:rFonts w:ascii="Times New Roman" w:hAnsi="Times New Roman"/>
                <w:b/>
                <w:bCs/>
              </w:rPr>
              <w:t>4</w:t>
            </w:r>
          </w:p>
        </w:tc>
      </w:tr>
    </w:tbl>
    <w:p w14:paraId="2E048C90" w14:textId="77777777" w:rsidR="00775F7C" w:rsidRDefault="00775F7C" w:rsidP="00F817F9">
      <w:pPr>
        <w:jc w:val="both"/>
        <w:rPr>
          <w:rFonts w:eastAsia="Calibri"/>
        </w:rPr>
      </w:pPr>
    </w:p>
    <w:p w14:paraId="02697C45" w14:textId="77777777" w:rsidR="00775F7C" w:rsidRDefault="00775F7C" w:rsidP="00F817F9">
      <w:pPr>
        <w:jc w:val="both"/>
        <w:rPr>
          <w:rFonts w:eastAsia="Calibri"/>
        </w:rPr>
      </w:pPr>
    </w:p>
    <w:p w14:paraId="23D10875" w14:textId="77777777" w:rsidR="00775F7C" w:rsidRDefault="00775F7C" w:rsidP="00F817F9">
      <w:pPr>
        <w:jc w:val="both"/>
        <w:rPr>
          <w:rFonts w:eastAsia="Calibri"/>
        </w:rPr>
      </w:pPr>
    </w:p>
    <w:p w14:paraId="6BF0D3F0" w14:textId="53597CD9" w:rsidR="00F817F9" w:rsidRPr="0080574A" w:rsidRDefault="00541246" w:rsidP="00F817F9">
      <w:pPr>
        <w:jc w:val="both"/>
        <w:rPr>
          <w:rFonts w:eastAsia="Calibri"/>
        </w:rPr>
      </w:pPr>
      <w:r>
        <w:rPr>
          <w:rFonts w:eastAsia="Calibri"/>
        </w:rPr>
        <w:t>8</w:t>
      </w:r>
      <w:r w:rsidR="00775F7C">
        <w:rPr>
          <w:rFonts w:eastAsia="Calibri"/>
        </w:rPr>
        <w:t xml:space="preserve">) </w:t>
      </w:r>
      <w:r w:rsidR="00F422F1">
        <w:rPr>
          <w:rFonts w:eastAsia="Calibri"/>
        </w:rPr>
        <w:t xml:space="preserve">Какие из перечисленных алгоритмов машинного обучения используются для решения задач классификации. </w:t>
      </w:r>
      <w:r w:rsidR="00F817F9">
        <w:rPr>
          <w:rFonts w:eastAsia="Calibri"/>
        </w:rPr>
        <w:t xml:space="preserve">Выберите </w:t>
      </w:r>
      <w:r w:rsidR="00F422F1">
        <w:rPr>
          <w:rFonts w:eastAsia="Calibri"/>
          <w:b/>
          <w:bCs/>
        </w:rPr>
        <w:t xml:space="preserve">несколько </w:t>
      </w:r>
      <w:r w:rsidR="00F817F9" w:rsidRPr="007C7719">
        <w:rPr>
          <w:rFonts w:eastAsia="Calibri"/>
          <w:b/>
          <w:bCs/>
        </w:rPr>
        <w:t>правильны</w:t>
      </w:r>
      <w:r w:rsidR="00F422F1">
        <w:rPr>
          <w:rFonts w:eastAsia="Calibri"/>
          <w:b/>
          <w:bCs/>
        </w:rPr>
        <w:t>х</w:t>
      </w:r>
      <w:r w:rsidR="00F817F9">
        <w:rPr>
          <w:rFonts w:eastAsia="Calibri"/>
        </w:rPr>
        <w:t xml:space="preserve"> ответ</w:t>
      </w:r>
      <w:r w:rsidR="00F422F1">
        <w:rPr>
          <w:rFonts w:eastAsia="Calibri"/>
        </w:rPr>
        <w:t>ов</w:t>
      </w:r>
      <w:r w:rsidR="00F817F9">
        <w:rPr>
          <w:rFonts w:eastAsia="Calibri"/>
        </w:rPr>
        <w:t>.</w:t>
      </w:r>
    </w:p>
    <w:p w14:paraId="32C43931" w14:textId="11349D2F" w:rsidR="00F817F9" w:rsidRPr="00F55EE7" w:rsidRDefault="00F817F9" w:rsidP="002D1ECD">
      <w:pPr>
        <w:jc w:val="both"/>
        <w:rPr>
          <w:rFonts w:eastAsia="Calibri"/>
        </w:rPr>
      </w:pPr>
      <w:r w:rsidRPr="00F55EE7">
        <w:rPr>
          <w:rFonts w:eastAsia="Calibri"/>
        </w:rPr>
        <w:t xml:space="preserve">1. </w:t>
      </w:r>
      <w:r w:rsidR="00C206E8">
        <w:rPr>
          <w:rFonts w:eastAsia="Calibri"/>
        </w:rPr>
        <w:t>Линейная</w:t>
      </w:r>
      <w:r w:rsidR="00C206E8" w:rsidRPr="00F55EE7">
        <w:rPr>
          <w:rFonts w:eastAsia="Calibri"/>
        </w:rPr>
        <w:t xml:space="preserve"> </w:t>
      </w:r>
      <w:r w:rsidR="00C206E8">
        <w:rPr>
          <w:rFonts w:eastAsia="Calibri"/>
        </w:rPr>
        <w:t>регрессия</w:t>
      </w:r>
      <w:r w:rsidR="00C206E8" w:rsidRPr="00F55EE7">
        <w:rPr>
          <w:rFonts w:eastAsia="Calibri"/>
        </w:rPr>
        <w:t xml:space="preserve"> (</w:t>
      </w:r>
      <w:r w:rsidR="00C206E8">
        <w:rPr>
          <w:rFonts w:eastAsia="Calibri"/>
          <w:lang w:val="en-US"/>
        </w:rPr>
        <w:t>Linear</w:t>
      </w:r>
      <w:r w:rsidR="00C206E8" w:rsidRPr="00F55EE7">
        <w:rPr>
          <w:rFonts w:eastAsia="Calibri"/>
        </w:rPr>
        <w:t xml:space="preserve"> </w:t>
      </w:r>
      <w:r w:rsidR="00C206E8">
        <w:rPr>
          <w:rFonts w:eastAsia="Calibri"/>
          <w:lang w:val="en-US"/>
        </w:rPr>
        <w:t>Regression</w:t>
      </w:r>
      <w:r w:rsidR="00C206E8" w:rsidRPr="00F55EE7">
        <w:rPr>
          <w:rFonts w:eastAsia="Calibri"/>
        </w:rPr>
        <w:t>)</w:t>
      </w:r>
    </w:p>
    <w:p w14:paraId="63A73B84" w14:textId="0AFC4FC1" w:rsidR="00C206E8" w:rsidRPr="00F55EE7" w:rsidRDefault="00C206E8" w:rsidP="002D1ECD">
      <w:pPr>
        <w:jc w:val="both"/>
        <w:rPr>
          <w:rFonts w:eastAsia="Calibri"/>
        </w:rPr>
      </w:pPr>
      <w:r w:rsidRPr="00F55EE7">
        <w:rPr>
          <w:rFonts w:eastAsia="Calibri"/>
        </w:rPr>
        <w:t xml:space="preserve">2. </w:t>
      </w:r>
      <w:r>
        <w:rPr>
          <w:rFonts w:eastAsia="Calibri"/>
        </w:rPr>
        <w:t>Регрессия</w:t>
      </w:r>
      <w:r w:rsidRPr="00F55EE7">
        <w:rPr>
          <w:rFonts w:eastAsia="Calibri"/>
        </w:rPr>
        <w:t xml:space="preserve"> </w:t>
      </w:r>
      <w:r>
        <w:rPr>
          <w:rFonts w:eastAsia="Calibri"/>
        </w:rPr>
        <w:t>Лассо</w:t>
      </w:r>
      <w:r w:rsidRPr="00F55EE7">
        <w:rPr>
          <w:rFonts w:eastAsia="Calibri"/>
        </w:rPr>
        <w:t xml:space="preserve"> (</w:t>
      </w:r>
      <w:r>
        <w:rPr>
          <w:rFonts w:eastAsia="Calibri"/>
          <w:lang w:val="en-US"/>
        </w:rPr>
        <w:t>Lasso</w:t>
      </w:r>
      <w:r w:rsidRPr="00F55EE7">
        <w:rPr>
          <w:rFonts w:eastAsia="Calibri"/>
        </w:rPr>
        <w:t xml:space="preserve"> </w:t>
      </w:r>
      <w:r>
        <w:rPr>
          <w:rFonts w:eastAsia="Calibri"/>
          <w:lang w:val="en-US"/>
        </w:rPr>
        <w:t>Regression</w:t>
      </w:r>
      <w:r w:rsidRPr="00F55EE7">
        <w:rPr>
          <w:rFonts w:eastAsia="Calibri"/>
        </w:rPr>
        <w:t>)</w:t>
      </w:r>
    </w:p>
    <w:p w14:paraId="72D1378F" w14:textId="7301909A" w:rsidR="00C206E8" w:rsidRDefault="00C206E8" w:rsidP="002D1ECD">
      <w:pPr>
        <w:jc w:val="both"/>
        <w:rPr>
          <w:rFonts w:eastAsia="Calibri"/>
        </w:rPr>
      </w:pPr>
      <w:r w:rsidRPr="00C206E8">
        <w:rPr>
          <w:rFonts w:eastAsia="Calibri"/>
        </w:rPr>
        <w:t xml:space="preserve">3. </w:t>
      </w:r>
      <w:r>
        <w:rPr>
          <w:rFonts w:eastAsia="Calibri"/>
        </w:rPr>
        <w:t>Метод к ближайших соседей (</w:t>
      </w:r>
      <w:r>
        <w:rPr>
          <w:rFonts w:eastAsia="Calibri"/>
          <w:lang w:val="en-US"/>
        </w:rPr>
        <w:t>k</w:t>
      </w:r>
      <w:r w:rsidRPr="00C206E8">
        <w:rPr>
          <w:rFonts w:eastAsia="Calibri"/>
        </w:rPr>
        <w:t>-</w:t>
      </w:r>
      <w:r>
        <w:rPr>
          <w:rFonts w:eastAsia="Calibri"/>
          <w:lang w:val="en-US"/>
        </w:rPr>
        <w:t>NN</w:t>
      </w:r>
      <w:r w:rsidRPr="00C206E8">
        <w:rPr>
          <w:rFonts w:eastAsia="Calibri"/>
        </w:rPr>
        <w:t>)</w:t>
      </w:r>
    </w:p>
    <w:p w14:paraId="1E1558D6" w14:textId="0245507A" w:rsidR="00C206E8" w:rsidRPr="00C206E8" w:rsidRDefault="00C206E8" w:rsidP="002D1ECD">
      <w:pPr>
        <w:jc w:val="both"/>
        <w:rPr>
          <w:rFonts w:eastAsia="Calibri"/>
          <w:lang w:val="en-US"/>
        </w:rPr>
      </w:pPr>
      <w:r w:rsidRPr="00C206E8">
        <w:rPr>
          <w:rFonts w:eastAsia="Calibri"/>
          <w:lang w:val="en-US"/>
        </w:rPr>
        <w:t xml:space="preserve">4. </w:t>
      </w:r>
      <w:r>
        <w:rPr>
          <w:rFonts w:eastAsia="Calibri"/>
        </w:rPr>
        <w:t>Деревья</w:t>
      </w:r>
      <w:r w:rsidRPr="00C206E8">
        <w:rPr>
          <w:rFonts w:eastAsia="Calibri"/>
          <w:lang w:val="en-US"/>
        </w:rPr>
        <w:t xml:space="preserve"> </w:t>
      </w:r>
      <w:r>
        <w:rPr>
          <w:rFonts w:eastAsia="Calibri"/>
        </w:rPr>
        <w:t>решений</w:t>
      </w:r>
      <w:r>
        <w:rPr>
          <w:rFonts w:eastAsia="Calibri"/>
          <w:lang w:val="en-US"/>
        </w:rPr>
        <w:t xml:space="preserve"> (Decision Tree)</w:t>
      </w:r>
    </w:p>
    <w:p w14:paraId="7B403813" w14:textId="5B6BF1B6" w:rsidR="00C206E8" w:rsidRDefault="00C206E8" w:rsidP="002D1ECD">
      <w:pPr>
        <w:jc w:val="both"/>
        <w:rPr>
          <w:rFonts w:eastAsia="Calibri"/>
          <w:lang w:val="en-US"/>
        </w:rPr>
      </w:pPr>
      <w:r w:rsidRPr="00C206E8">
        <w:rPr>
          <w:rFonts w:eastAsia="Calibri"/>
          <w:lang w:val="en-US"/>
        </w:rPr>
        <w:t xml:space="preserve">5. </w:t>
      </w:r>
      <w:r>
        <w:rPr>
          <w:rFonts w:eastAsia="Calibri"/>
        </w:rPr>
        <w:t>Алгоритм</w:t>
      </w:r>
      <w:r w:rsidRPr="00C206E8">
        <w:rPr>
          <w:rFonts w:eastAsia="Calibri"/>
          <w:lang w:val="en-US"/>
        </w:rPr>
        <w:t xml:space="preserve"> </w:t>
      </w:r>
      <w:r>
        <w:rPr>
          <w:rFonts w:eastAsia="Calibri"/>
          <w:lang w:val="en-US"/>
        </w:rPr>
        <w:t>Apriori (Apriori)</w:t>
      </w:r>
    </w:p>
    <w:p w14:paraId="3B21F5DC" w14:textId="0B6B6CF8" w:rsidR="00C206E8" w:rsidRPr="00C206E8" w:rsidRDefault="00C206E8" w:rsidP="002D1ECD">
      <w:pPr>
        <w:jc w:val="both"/>
        <w:rPr>
          <w:rFonts w:eastAsia="Calibri"/>
        </w:rPr>
      </w:pPr>
      <w:r w:rsidRPr="00C206E8">
        <w:rPr>
          <w:rFonts w:eastAsia="Calibri"/>
        </w:rPr>
        <w:lastRenderedPageBreak/>
        <w:t xml:space="preserve">6. </w:t>
      </w:r>
      <w:r>
        <w:rPr>
          <w:rFonts w:eastAsia="Calibri"/>
        </w:rPr>
        <w:t xml:space="preserve">Метод опорных векторов </w:t>
      </w:r>
      <w:r w:rsidRPr="00C206E8">
        <w:rPr>
          <w:rFonts w:eastAsia="Calibri"/>
        </w:rPr>
        <w:t>(</w:t>
      </w:r>
      <w:r>
        <w:rPr>
          <w:rFonts w:eastAsia="Calibri"/>
          <w:lang w:val="en-US"/>
        </w:rPr>
        <w:t>SVM</w:t>
      </w:r>
      <w:r w:rsidRPr="00C206E8">
        <w:rPr>
          <w:rFonts w:eastAsia="Calibri"/>
        </w:rPr>
        <w:t>)</w:t>
      </w:r>
    </w:p>
    <w:p w14:paraId="2BB0C59F" w14:textId="5D291A43" w:rsidR="00C206E8" w:rsidRPr="00C206E8" w:rsidRDefault="00C206E8" w:rsidP="002D1ECD">
      <w:pPr>
        <w:jc w:val="both"/>
        <w:rPr>
          <w:rFonts w:eastAsia="Calibri"/>
        </w:rPr>
      </w:pPr>
      <w:r w:rsidRPr="00C206E8">
        <w:rPr>
          <w:rFonts w:eastAsia="Calibri"/>
        </w:rPr>
        <w:t xml:space="preserve">7. </w:t>
      </w:r>
      <w:r>
        <w:rPr>
          <w:rFonts w:eastAsia="Calibri"/>
        </w:rPr>
        <w:t xml:space="preserve">Наивный байесовский классификатор </w:t>
      </w:r>
      <w:r>
        <w:rPr>
          <w:rFonts w:eastAsia="Calibri"/>
          <w:lang w:val="en-US"/>
        </w:rPr>
        <w:t>Na</w:t>
      </w:r>
      <w:r w:rsidRPr="00C206E8">
        <w:rPr>
          <w:rFonts w:eastAsia="Calibri"/>
        </w:rPr>
        <w:t>ï</w:t>
      </w:r>
      <w:r>
        <w:rPr>
          <w:rFonts w:eastAsia="Calibri"/>
          <w:lang w:val="en-US"/>
        </w:rPr>
        <w:t>ve</w:t>
      </w:r>
      <w:r w:rsidRPr="00C206E8">
        <w:rPr>
          <w:rFonts w:eastAsia="Calibri"/>
        </w:rPr>
        <w:t xml:space="preserve"> </w:t>
      </w:r>
      <w:r>
        <w:rPr>
          <w:rFonts w:eastAsia="Calibri"/>
          <w:lang w:val="en-US"/>
        </w:rPr>
        <w:t>Bayes</w:t>
      </w:r>
      <w:r w:rsidRPr="00C206E8">
        <w:rPr>
          <w:rFonts w:eastAsia="Calibri"/>
        </w:rPr>
        <w:t>)</w:t>
      </w:r>
    </w:p>
    <w:p w14:paraId="4FF46B76" w14:textId="1284D301" w:rsidR="00C206E8" w:rsidRPr="00C206E8" w:rsidRDefault="00C206E8" w:rsidP="002D1ECD">
      <w:pPr>
        <w:jc w:val="both"/>
        <w:rPr>
          <w:rFonts w:eastAsia="Calibri"/>
        </w:rPr>
      </w:pPr>
      <w:r w:rsidRPr="00C206E8">
        <w:rPr>
          <w:rFonts w:eastAsia="Calibri"/>
        </w:rPr>
        <w:t xml:space="preserve">8. </w:t>
      </w:r>
      <w:r>
        <w:rPr>
          <w:rFonts w:eastAsia="Calibri"/>
        </w:rPr>
        <w:t>Логистическая регрессия (</w:t>
      </w:r>
      <w:r>
        <w:rPr>
          <w:rFonts w:eastAsia="Calibri"/>
          <w:lang w:val="en-US"/>
        </w:rPr>
        <w:t>Logistic</w:t>
      </w:r>
      <w:r w:rsidRPr="00A358F1">
        <w:rPr>
          <w:rFonts w:eastAsia="Calibri"/>
        </w:rPr>
        <w:t xml:space="preserve"> </w:t>
      </w:r>
      <w:r>
        <w:rPr>
          <w:rFonts w:eastAsia="Calibri"/>
          <w:lang w:val="en-US"/>
        </w:rPr>
        <w:t>Regression</w:t>
      </w:r>
      <w:r>
        <w:rPr>
          <w:rFonts w:eastAsia="Calibri"/>
        </w:rPr>
        <w:t>)</w:t>
      </w:r>
    </w:p>
    <w:p w14:paraId="2CD2E824" w14:textId="77777777" w:rsidR="00F817F9" w:rsidRPr="00C206E8" w:rsidRDefault="00F817F9" w:rsidP="00F817F9">
      <w:pPr>
        <w:jc w:val="both"/>
        <w:rPr>
          <w:rFonts w:eastAsia="Calibri"/>
        </w:rPr>
      </w:pPr>
    </w:p>
    <w:p w14:paraId="322070AA" w14:textId="20BEC1B7" w:rsidR="00F817F9" w:rsidRPr="00C71314" w:rsidRDefault="00F817F9" w:rsidP="00F817F9">
      <w:pPr>
        <w:jc w:val="both"/>
        <w:rPr>
          <w:b/>
          <w:bCs/>
        </w:rPr>
      </w:pPr>
      <w:r w:rsidRPr="0080574A">
        <w:rPr>
          <w:rFonts w:eastAsia="Calibri"/>
          <w:b/>
          <w:bCs/>
        </w:rPr>
        <w:t xml:space="preserve">Правильный ответ:  </w:t>
      </w:r>
      <w:r w:rsidR="00A358F1" w:rsidRPr="00A358F1">
        <w:rPr>
          <w:rFonts w:eastAsia="Calibri"/>
          <w:b/>
          <w:bCs/>
        </w:rPr>
        <w:t>3</w:t>
      </w:r>
      <w:r w:rsidR="00A358F1" w:rsidRPr="00C71314">
        <w:rPr>
          <w:rFonts w:eastAsia="Calibri"/>
          <w:b/>
          <w:bCs/>
        </w:rPr>
        <w:t xml:space="preserve">, 4, </w:t>
      </w:r>
      <w:r w:rsidR="00494698" w:rsidRPr="00C71314">
        <w:rPr>
          <w:rFonts w:eastAsia="Calibri"/>
          <w:b/>
          <w:bCs/>
        </w:rPr>
        <w:t xml:space="preserve">6, </w:t>
      </w:r>
      <w:r w:rsidR="00A358F1" w:rsidRPr="00C71314">
        <w:rPr>
          <w:rFonts w:eastAsia="Calibri"/>
          <w:b/>
          <w:bCs/>
        </w:rPr>
        <w:t>7, 8</w:t>
      </w:r>
    </w:p>
    <w:p w14:paraId="03B8F1E2" w14:textId="77777777" w:rsidR="00F817F9" w:rsidRDefault="00F817F9" w:rsidP="00F817F9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  <w:rPr>
          <w:shd w:val="clear" w:color="auto" w:fill="FFFFFF"/>
        </w:rPr>
      </w:pPr>
    </w:p>
    <w:p w14:paraId="29C5EB4F" w14:textId="0F5C7AF2" w:rsidR="00770AB5" w:rsidRDefault="00541246" w:rsidP="00770AB5">
      <w:r>
        <w:t>9</w:t>
      </w:r>
      <w:r w:rsidR="00F817F9" w:rsidRPr="00F31085">
        <w:t xml:space="preserve">) </w:t>
      </w:r>
      <w:r w:rsidR="00770AB5">
        <w:t>Какой алгоритм помогает корректировать веса нейронов в ходе обучения?</w:t>
      </w:r>
    </w:p>
    <w:p w14:paraId="28E10F04" w14:textId="77777777" w:rsidR="00770AB5" w:rsidRDefault="00770AB5" w:rsidP="00770AB5"/>
    <w:p w14:paraId="5D09D3B5" w14:textId="77777777" w:rsidR="00770AB5" w:rsidRDefault="00770AB5" w:rsidP="00770AB5">
      <w:pPr>
        <w:rPr>
          <w:b/>
          <w:bCs/>
        </w:rPr>
      </w:pPr>
      <w:r w:rsidRPr="009C6BDE">
        <w:rPr>
          <w:b/>
          <w:bCs/>
        </w:rPr>
        <w:t>Правильный ответ: алгоритм обратного распространения ошибки</w:t>
      </w:r>
    </w:p>
    <w:p w14:paraId="710EC0DD" w14:textId="5D0BBCFD" w:rsidR="002D1ECD" w:rsidRPr="00F31085" w:rsidRDefault="002D1ECD" w:rsidP="00770AB5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</w:pPr>
    </w:p>
    <w:p w14:paraId="241A2031" w14:textId="1B834CD6" w:rsidR="005674BA" w:rsidRPr="005674BA" w:rsidRDefault="0027284B" w:rsidP="00E61620">
      <w:pPr>
        <w:pStyle w:val="a8"/>
        <w:shd w:val="clear" w:color="auto" w:fill="FFFFFF"/>
        <w:spacing w:before="0" w:beforeAutospacing="0" w:after="0" w:afterAutospacing="0"/>
        <w:rPr>
          <w:rFonts w:eastAsia="Calibri"/>
        </w:rPr>
      </w:pPr>
      <w:r>
        <w:rPr>
          <w:bCs/>
        </w:rPr>
        <w:t>1</w:t>
      </w:r>
      <w:r w:rsidR="00541246">
        <w:rPr>
          <w:bCs/>
        </w:rPr>
        <w:t>0</w:t>
      </w:r>
      <w:r w:rsidR="00F817F9" w:rsidRPr="00F31085">
        <w:rPr>
          <w:bCs/>
        </w:rPr>
        <w:t>)</w:t>
      </w:r>
      <w:r w:rsidR="008F34A8" w:rsidRPr="00F31085">
        <w:rPr>
          <w:bCs/>
        </w:rPr>
        <w:t xml:space="preserve"> </w:t>
      </w:r>
      <w:r w:rsidR="005674BA" w:rsidRPr="00C3365A">
        <w:t xml:space="preserve">Выберите </w:t>
      </w:r>
      <w:r w:rsidR="005674BA" w:rsidRPr="00C3365A">
        <w:rPr>
          <w:b/>
        </w:rPr>
        <w:t>1 правильный</w:t>
      </w:r>
      <w:r w:rsidR="005674BA" w:rsidRPr="00C3365A">
        <w:t xml:space="preserve"> вариант ответа. </w:t>
      </w:r>
      <w:r w:rsidR="005674BA" w:rsidRPr="005674BA">
        <w:rPr>
          <w:rFonts w:eastAsia="Calibri"/>
        </w:rPr>
        <w:t>Какой метод кросс-валидации наиболее устойчив к переобучению и обеспечивает наиболее надёжную оценку обобщающей способности модели?</w:t>
      </w:r>
    </w:p>
    <w:p w14:paraId="1F2887C8" w14:textId="77777777" w:rsid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 xml:space="preserve">1. </w:t>
      </w:r>
      <w:r w:rsidRPr="005674BA">
        <w:rPr>
          <w:rFonts w:eastAsia="Calibri"/>
        </w:rPr>
        <w:t xml:space="preserve">K-кратная перекрестная проверка (K-fold cross-validation) </w:t>
      </w:r>
    </w:p>
    <w:p w14:paraId="55120484" w14:textId="77777777" w:rsid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 xml:space="preserve">2. </w:t>
      </w:r>
      <w:r w:rsidRPr="005674BA">
        <w:rPr>
          <w:rFonts w:eastAsia="Calibri"/>
        </w:rPr>
        <w:t xml:space="preserve">Простая перекрестная проверка (Leave-One-Out cross-validation) </w:t>
      </w:r>
    </w:p>
    <w:p w14:paraId="291BA971" w14:textId="77777777" w:rsid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 xml:space="preserve">3. </w:t>
      </w:r>
      <w:r w:rsidRPr="005674BA">
        <w:rPr>
          <w:rFonts w:eastAsia="Calibri"/>
        </w:rPr>
        <w:t xml:space="preserve">Повторяющаяся k-кратная перекрестная проверка (Repeated k-fold cross-validation) </w:t>
      </w:r>
    </w:p>
    <w:p w14:paraId="6FCDD5D0" w14:textId="4B295AEF" w:rsidR="005674BA" w:rsidRP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rPr>
          <w:rFonts w:eastAsia="Calibri"/>
        </w:rPr>
        <w:t>4.</w:t>
      </w:r>
      <w:r w:rsidRPr="005674BA">
        <w:rPr>
          <w:rFonts w:eastAsia="Calibri"/>
        </w:rPr>
        <w:t xml:space="preserve"> Перекрестная проверка с перемешиванием (Shuffle-split cross-validation)</w:t>
      </w:r>
    </w:p>
    <w:p w14:paraId="46907AB5" w14:textId="77777777" w:rsidR="005674BA" w:rsidRP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178F3C6C" w14:textId="1897A67A" w:rsidR="00F817F9" w:rsidRPr="005674BA" w:rsidRDefault="005674BA" w:rsidP="005674BA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b/>
          <w:i/>
        </w:rPr>
      </w:pPr>
      <w:r w:rsidRPr="005674BA">
        <w:rPr>
          <w:rFonts w:eastAsia="Calibri"/>
          <w:b/>
        </w:rPr>
        <w:t>Правильный ответ: 3. Повторяющаяся k-кратная перекрестная проверка (Repeated k-fold cross-validation)</w:t>
      </w:r>
    </w:p>
    <w:p w14:paraId="7335B4C5" w14:textId="17DA89F2" w:rsidR="00587173" w:rsidRDefault="00587173" w:rsidP="00847B4A">
      <w:pPr>
        <w:jc w:val="both"/>
        <w:rPr>
          <w:rFonts w:eastAsia="ArialMT"/>
          <w:color w:val="000000"/>
        </w:rPr>
      </w:pPr>
    </w:p>
    <w:p w14:paraId="2CEFC085" w14:textId="0CD2DA84" w:rsidR="00A41E2F" w:rsidRDefault="00EB66D4" w:rsidP="008146E9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t xml:space="preserve"> </w:t>
      </w:r>
    </w:p>
    <w:p w14:paraId="1015BA05" w14:textId="77777777" w:rsidR="00A41E2F" w:rsidRDefault="00A41E2F">
      <w:pPr>
        <w:rPr>
          <w:rStyle w:val="FontStyle18"/>
          <w:bCs/>
          <w:iCs/>
        </w:rPr>
      </w:pPr>
      <w:r>
        <w:rPr>
          <w:rStyle w:val="FontStyle18"/>
          <w:bCs/>
          <w:iCs/>
        </w:rPr>
        <w:br w:type="page"/>
      </w:r>
    </w:p>
    <w:p w14:paraId="06F2B1FD" w14:textId="2E311B44" w:rsidR="00CC2206" w:rsidRPr="00304A7E" w:rsidRDefault="008D66FB" w:rsidP="00847B4A">
      <w:pPr>
        <w:jc w:val="both"/>
        <w:rPr>
          <w:rStyle w:val="FontStyle18"/>
          <w:i/>
        </w:rPr>
      </w:pPr>
      <w:r w:rsidRPr="00304A7E">
        <w:rPr>
          <w:rStyle w:val="FontStyle18"/>
          <w:b/>
          <w:i/>
        </w:rPr>
        <w:lastRenderedPageBreak/>
        <w:t xml:space="preserve">Для оценки </w:t>
      </w:r>
      <w:r w:rsidR="00304A7E" w:rsidRPr="00304A7E">
        <w:rPr>
          <w:rStyle w:val="FontStyle18"/>
          <w:b/>
          <w:i/>
        </w:rPr>
        <w:t>ОПК-3</w:t>
      </w:r>
      <w:r w:rsidR="00CC2206" w:rsidRPr="00304A7E">
        <w:rPr>
          <w:rStyle w:val="FontStyle18"/>
          <w:b/>
          <w:i/>
        </w:rPr>
        <w:t xml:space="preserve"> </w:t>
      </w:r>
      <w:r w:rsidR="00304A7E" w:rsidRPr="00304A7E">
        <w:rPr>
          <w:color w:val="000000" w:themeColor="text1"/>
        </w:rPr>
        <w:t>Способен разрабатывать математические модели и проводить их анализ при решении задач в области профессиональной деятельности</w:t>
      </w:r>
    </w:p>
    <w:p w14:paraId="27A2F614" w14:textId="63AFC6BA" w:rsidR="0081349B" w:rsidRDefault="0081349B" w:rsidP="00847B4A">
      <w:pPr>
        <w:jc w:val="both"/>
        <w:rPr>
          <w:rStyle w:val="FontStyle18"/>
        </w:rPr>
      </w:pPr>
    </w:p>
    <w:p w14:paraId="79F45555" w14:textId="77777777" w:rsidR="004E6B46" w:rsidRPr="00971EDC" w:rsidRDefault="00893288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696440">
        <w:t xml:space="preserve">1)  </w:t>
      </w:r>
      <w:r w:rsidR="004E6B46" w:rsidRPr="00971EDC">
        <w:rPr>
          <w:rFonts w:eastAsia="Calibri"/>
        </w:rPr>
        <w:t>Установите соответствие.</w:t>
      </w:r>
    </w:p>
    <w:p w14:paraId="2D7AA2A7" w14:textId="77777777" w:rsidR="004E6B46" w:rsidRPr="00971EDC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p w14:paraId="54BEB569" w14:textId="77777777" w:rsidR="004E6B46" w:rsidRPr="00FB0E63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4E6B46" w:rsidRPr="005D5E02" w14:paraId="707D2259" w14:textId="77777777" w:rsidTr="000D08EE">
        <w:tc>
          <w:tcPr>
            <w:tcW w:w="2405" w:type="dxa"/>
            <w:gridSpan w:val="2"/>
          </w:tcPr>
          <w:p w14:paraId="334267B2" w14:textId="1A980422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 задачи машинного обучения</w:t>
            </w:r>
          </w:p>
        </w:tc>
        <w:tc>
          <w:tcPr>
            <w:tcW w:w="7083" w:type="dxa"/>
            <w:gridSpan w:val="2"/>
          </w:tcPr>
          <w:p w14:paraId="1590D662" w14:textId="195CCC46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задача</w:t>
            </w:r>
          </w:p>
        </w:tc>
      </w:tr>
      <w:tr w:rsidR="004E6B46" w:rsidRPr="005D5E02" w14:paraId="4732C5E0" w14:textId="77777777" w:rsidTr="000D08EE">
        <w:trPr>
          <w:trHeight w:val="481"/>
        </w:trPr>
        <w:tc>
          <w:tcPr>
            <w:tcW w:w="421" w:type="dxa"/>
            <w:vAlign w:val="center"/>
          </w:tcPr>
          <w:p w14:paraId="0B9BABBE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6E1851CA" w14:textId="24960FA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Классификация</w:t>
            </w:r>
          </w:p>
        </w:tc>
        <w:tc>
          <w:tcPr>
            <w:tcW w:w="425" w:type="dxa"/>
            <w:vAlign w:val="center"/>
          </w:tcPr>
          <w:p w14:paraId="3606B44F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3A401357" w14:textId="69153634" w:rsidR="004E6B46" w:rsidRPr="005D5E02" w:rsidRDefault="00BD44B7" w:rsidP="00BD44B7">
            <w:pPr>
              <w:widowControl w:val="0"/>
              <w:tabs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Имеются </w:t>
            </w:r>
            <w:r w:rsidRPr="00BD44B7">
              <w:rPr>
                <w:rFonts w:ascii="Times New Roman" w:hAnsi="Times New Roman"/>
              </w:rPr>
              <w:t xml:space="preserve">данные о ценах на недвижимость и их характеристиках (площадь, количество комнат, местоположение и т.д.). </w:t>
            </w:r>
            <w:r>
              <w:rPr>
                <w:rFonts w:ascii="Times New Roman" w:hAnsi="Times New Roman"/>
              </w:rPr>
              <w:t>Н</w:t>
            </w:r>
            <w:r w:rsidRPr="00BD44B7">
              <w:rPr>
                <w:rFonts w:ascii="Times New Roman" w:hAnsi="Times New Roman"/>
              </w:rPr>
              <w:t>ужно создать модель, которая будет предсказывать цену нового дома на основе его характеристик.</w:t>
            </w:r>
          </w:p>
        </w:tc>
      </w:tr>
      <w:tr w:rsidR="004E6B46" w:rsidRPr="005D5E02" w14:paraId="629D9F8C" w14:textId="77777777" w:rsidTr="000D08EE">
        <w:tc>
          <w:tcPr>
            <w:tcW w:w="421" w:type="dxa"/>
            <w:vAlign w:val="center"/>
          </w:tcPr>
          <w:p w14:paraId="01DDF0FB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3A726F0D" w14:textId="60963FB4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Регрессия</w:t>
            </w:r>
          </w:p>
        </w:tc>
        <w:tc>
          <w:tcPr>
            <w:tcW w:w="425" w:type="dxa"/>
            <w:vAlign w:val="center"/>
          </w:tcPr>
          <w:p w14:paraId="531B2376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532C3943" w14:textId="555E7AB3" w:rsidR="004E6B46" w:rsidRPr="005D5E02" w:rsidRDefault="004E6B46" w:rsidP="004E6B46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Требуется </w:t>
            </w:r>
            <w:r w:rsidRPr="004E6B46">
              <w:rPr>
                <w:rFonts w:ascii="Times New Roman" w:hAnsi="Times New Roman"/>
              </w:rPr>
              <w:t>сгруппировать клиентов компании в различные сегменты на основе их покупательского поведения.</w:t>
            </w:r>
          </w:p>
        </w:tc>
      </w:tr>
      <w:tr w:rsidR="004E6B46" w:rsidRPr="005D5E02" w14:paraId="3AF8C3A3" w14:textId="77777777" w:rsidTr="000D08EE">
        <w:tc>
          <w:tcPr>
            <w:tcW w:w="421" w:type="dxa"/>
            <w:vAlign w:val="center"/>
          </w:tcPr>
          <w:p w14:paraId="53FEA064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6A5BF0B2" w14:textId="404AA58B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Кластеризация</w:t>
            </w:r>
          </w:p>
        </w:tc>
        <w:tc>
          <w:tcPr>
            <w:tcW w:w="425" w:type="dxa"/>
            <w:vAlign w:val="center"/>
          </w:tcPr>
          <w:p w14:paraId="642DCABB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4BC7619E" w14:textId="2C7CB2F9" w:rsidR="004E6B46" w:rsidRPr="005D5E02" w:rsidRDefault="00BD44B7" w:rsidP="00317CB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Необходимо </w:t>
            </w:r>
            <w:r w:rsidRPr="00BD44B7">
              <w:rPr>
                <w:rFonts w:ascii="Times New Roman" w:hAnsi="Times New Roman"/>
              </w:rPr>
              <w:t xml:space="preserve">обнаружить мошеннические транзакции в платежной системе. </w:t>
            </w:r>
            <w:r w:rsidR="00317CB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</w:t>
            </w:r>
            <w:r w:rsidRPr="00BD44B7">
              <w:rPr>
                <w:rFonts w:ascii="Times New Roman" w:hAnsi="Times New Roman"/>
              </w:rPr>
              <w:t>систем</w:t>
            </w:r>
            <w:r>
              <w:rPr>
                <w:rFonts w:ascii="Times New Roman" w:hAnsi="Times New Roman"/>
              </w:rPr>
              <w:t>е</w:t>
            </w:r>
            <w:r w:rsidRPr="00BD44B7">
              <w:rPr>
                <w:rFonts w:ascii="Times New Roman" w:hAnsi="Times New Roman"/>
              </w:rPr>
              <w:t xml:space="preserve"> име</w:t>
            </w:r>
            <w:r>
              <w:rPr>
                <w:rFonts w:ascii="Times New Roman" w:hAnsi="Times New Roman"/>
              </w:rPr>
              <w:t>ю</w:t>
            </w:r>
            <w:r w:rsidRPr="00BD44B7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ся</w:t>
            </w:r>
            <w:r w:rsidRPr="00BD44B7">
              <w:rPr>
                <w:rFonts w:ascii="Times New Roman" w:hAnsi="Times New Roman"/>
              </w:rPr>
              <w:t xml:space="preserve"> данные о всех транзакциях, и нужно идентифицировать транзакции, которые отличаются от обычных.</w:t>
            </w:r>
          </w:p>
        </w:tc>
      </w:tr>
      <w:tr w:rsidR="004E6B46" w:rsidRPr="005D5E02" w14:paraId="2F539FFD" w14:textId="77777777" w:rsidTr="000D08EE">
        <w:tc>
          <w:tcPr>
            <w:tcW w:w="421" w:type="dxa"/>
            <w:vAlign w:val="center"/>
          </w:tcPr>
          <w:p w14:paraId="74762ADD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74575AA4" w14:textId="2523B34B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Обнаружение аномалий</w:t>
            </w:r>
          </w:p>
        </w:tc>
        <w:tc>
          <w:tcPr>
            <w:tcW w:w="425" w:type="dxa"/>
            <w:vAlign w:val="center"/>
          </w:tcPr>
          <w:p w14:paraId="563D373E" w14:textId="77777777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057D347F" w14:textId="390A9A2E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Требуется </w:t>
            </w:r>
            <w:r w:rsidRPr="004E6B46">
              <w:rPr>
                <w:rFonts w:ascii="Times New Roman" w:hAnsi="Times New Roman"/>
              </w:rPr>
              <w:t>предсказать, купит ли клиент новый продукт вашей компании на основе его демографических данных и истории покупок.</w:t>
            </w:r>
          </w:p>
        </w:tc>
      </w:tr>
    </w:tbl>
    <w:p w14:paraId="362D7B10" w14:textId="77777777" w:rsidR="004E6B46" w:rsidRPr="00FB0E63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p w14:paraId="09D6D99A" w14:textId="77777777" w:rsidR="004E6B46" w:rsidRPr="00971EDC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4E6B46" w:rsidRPr="00971EDC" w14:paraId="74DC18E6" w14:textId="77777777" w:rsidTr="000D08EE">
        <w:tc>
          <w:tcPr>
            <w:tcW w:w="2372" w:type="dxa"/>
          </w:tcPr>
          <w:p w14:paraId="126692AF" w14:textId="77777777" w:rsidR="004E6B46" w:rsidRPr="00971EDC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2372" w:type="dxa"/>
          </w:tcPr>
          <w:p w14:paraId="0415FDB9" w14:textId="77777777" w:rsidR="004E6B46" w:rsidRPr="00971EDC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2372" w:type="dxa"/>
          </w:tcPr>
          <w:p w14:paraId="5AB353E2" w14:textId="77777777" w:rsidR="004E6B46" w:rsidRPr="00971EDC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2372" w:type="dxa"/>
          </w:tcPr>
          <w:p w14:paraId="2CA5EF5A" w14:textId="77777777" w:rsidR="004E6B46" w:rsidRPr="00971EDC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4E6B46" w:rsidRPr="00971EDC" w14:paraId="771EFF9B" w14:textId="77777777" w:rsidTr="000D08EE">
        <w:tc>
          <w:tcPr>
            <w:tcW w:w="2372" w:type="dxa"/>
          </w:tcPr>
          <w:p w14:paraId="3AB41B27" w14:textId="77777777" w:rsidR="004E6B46" w:rsidRPr="00971EDC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2A827AB7" w14:textId="77777777" w:rsidR="004E6B46" w:rsidRPr="00971EDC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6AAA8642" w14:textId="77777777" w:rsidR="004E6B46" w:rsidRPr="00971EDC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2AED92A1" w14:textId="77777777" w:rsidR="004E6B46" w:rsidRPr="00971EDC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7B40C455" w14:textId="77777777" w:rsidR="004E6B46" w:rsidRPr="00FB0E63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6"/>
          <w:szCs w:val="16"/>
        </w:rPr>
      </w:pPr>
    </w:p>
    <w:p w14:paraId="7EB8E7C9" w14:textId="77777777" w:rsidR="004E6B46" w:rsidRPr="00971EDC" w:rsidRDefault="004E6B46" w:rsidP="004E6B4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4E6B46" w:rsidRPr="005D5E02" w14:paraId="2949509F" w14:textId="77777777" w:rsidTr="000D08EE">
        <w:tc>
          <w:tcPr>
            <w:tcW w:w="2372" w:type="dxa"/>
          </w:tcPr>
          <w:p w14:paraId="16A1146A" w14:textId="77777777" w:rsidR="004E6B46" w:rsidRPr="005D5E02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2372" w:type="dxa"/>
          </w:tcPr>
          <w:p w14:paraId="3C98ECDE" w14:textId="77777777" w:rsidR="004E6B46" w:rsidRPr="005D5E02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2372" w:type="dxa"/>
          </w:tcPr>
          <w:p w14:paraId="51C3C9A1" w14:textId="77777777" w:rsidR="004E6B46" w:rsidRPr="005D5E02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2372" w:type="dxa"/>
          </w:tcPr>
          <w:p w14:paraId="5F1AFC2E" w14:textId="77777777" w:rsidR="004E6B46" w:rsidRPr="005D5E02" w:rsidRDefault="004E6B4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4E6B46" w:rsidRPr="005D5E02" w14:paraId="26B384BF" w14:textId="77777777" w:rsidTr="000D08EE">
        <w:tc>
          <w:tcPr>
            <w:tcW w:w="2372" w:type="dxa"/>
          </w:tcPr>
          <w:p w14:paraId="7CA6AA6A" w14:textId="66C998B9" w:rsidR="004E6B46" w:rsidRPr="005D5E02" w:rsidRDefault="004E6B4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372" w:type="dxa"/>
          </w:tcPr>
          <w:p w14:paraId="20E4AFBA" w14:textId="1543FC5E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72" w:type="dxa"/>
          </w:tcPr>
          <w:p w14:paraId="003638EF" w14:textId="6C356907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372" w:type="dxa"/>
          </w:tcPr>
          <w:p w14:paraId="3B32CB71" w14:textId="580B2B4D" w:rsidR="004E6B46" w:rsidRPr="005D5E02" w:rsidRDefault="00BD44B7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</w:tr>
    </w:tbl>
    <w:p w14:paraId="4FF85B51" w14:textId="77777777" w:rsidR="004E6B46" w:rsidRDefault="004E6B46" w:rsidP="004E6B46">
      <w:pPr>
        <w:widowControl w:val="0"/>
        <w:autoSpaceDE w:val="0"/>
        <w:autoSpaceDN w:val="0"/>
        <w:adjustRightInd w:val="0"/>
        <w:ind w:right="-280"/>
        <w:jc w:val="both"/>
        <w:rPr>
          <w:i/>
        </w:rPr>
      </w:pPr>
    </w:p>
    <w:p w14:paraId="696FA25F" w14:textId="77777777" w:rsidR="00696440" w:rsidRDefault="00696440" w:rsidP="00F22049"/>
    <w:p w14:paraId="3E3C1CCB" w14:textId="77777777" w:rsidR="00FF3406" w:rsidRPr="00971EDC" w:rsidRDefault="00696440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>
        <w:t xml:space="preserve">2) </w:t>
      </w:r>
      <w:r w:rsidR="00FF3406" w:rsidRPr="00971EDC">
        <w:rPr>
          <w:rFonts w:eastAsia="Calibri"/>
        </w:rPr>
        <w:t>Установите соответствие.</w:t>
      </w:r>
    </w:p>
    <w:p w14:paraId="23296779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p w14:paraId="06734AA0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FF3406" w:rsidRPr="005D5E02" w14:paraId="762AFC80" w14:textId="77777777" w:rsidTr="000D08EE">
        <w:tc>
          <w:tcPr>
            <w:tcW w:w="2405" w:type="dxa"/>
            <w:gridSpan w:val="2"/>
          </w:tcPr>
          <w:p w14:paraId="1002A269" w14:textId="77777777" w:rsidR="00FF3406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Область знаний </w:t>
            </w:r>
          </w:p>
          <w:p w14:paraId="501D5828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машинном обучении</w:t>
            </w:r>
          </w:p>
        </w:tc>
        <w:tc>
          <w:tcPr>
            <w:tcW w:w="7083" w:type="dxa"/>
            <w:gridSpan w:val="2"/>
          </w:tcPr>
          <w:p w14:paraId="10CBD159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Входные данные</w:t>
            </w:r>
          </w:p>
        </w:tc>
      </w:tr>
      <w:tr w:rsidR="00FF3406" w:rsidRPr="005D5E02" w14:paraId="2508F3F0" w14:textId="77777777" w:rsidTr="000D08EE">
        <w:trPr>
          <w:trHeight w:val="481"/>
        </w:trPr>
        <w:tc>
          <w:tcPr>
            <w:tcW w:w="421" w:type="dxa"/>
            <w:vAlign w:val="center"/>
          </w:tcPr>
          <w:p w14:paraId="6A25AB0A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421F983E" w14:textId="77777777" w:rsidR="00FF3406" w:rsidRPr="005A557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Data Science</w:t>
            </w:r>
          </w:p>
        </w:tc>
        <w:tc>
          <w:tcPr>
            <w:tcW w:w="425" w:type="dxa"/>
            <w:vAlign w:val="center"/>
          </w:tcPr>
          <w:p w14:paraId="512054CB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6061DA84" w14:textId="77777777" w:rsidR="00FF3406" w:rsidRPr="005D5E02" w:rsidRDefault="00FF3406" w:rsidP="000D08EE">
            <w:pPr>
              <w:widowControl w:val="0"/>
              <w:tabs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Данные и алгоритмы</w:t>
            </w:r>
          </w:p>
        </w:tc>
      </w:tr>
      <w:tr w:rsidR="00FF3406" w:rsidRPr="005D5E02" w14:paraId="74693ACC" w14:textId="77777777" w:rsidTr="000D08EE">
        <w:tc>
          <w:tcPr>
            <w:tcW w:w="421" w:type="dxa"/>
            <w:vAlign w:val="center"/>
          </w:tcPr>
          <w:p w14:paraId="63830CEF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3594295B" w14:textId="77777777" w:rsidR="00FF3406" w:rsidRPr="005A557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Data Mining</w:t>
            </w:r>
          </w:p>
        </w:tc>
        <w:tc>
          <w:tcPr>
            <w:tcW w:w="425" w:type="dxa"/>
            <w:vAlign w:val="center"/>
          </w:tcPr>
          <w:p w14:paraId="10035D8E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6C28CDBA" w14:textId="77777777" w:rsidR="00FF3406" w:rsidRPr="005A557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5A557C">
              <w:rPr>
                <w:rFonts w:ascii="Times New Roman" w:hAnsi="Times New Roman"/>
                <w:lang w:val="en-US"/>
              </w:rPr>
              <w:t>Признаки и алгоритмы</w:t>
            </w:r>
          </w:p>
        </w:tc>
      </w:tr>
      <w:tr w:rsidR="00FF3406" w:rsidRPr="005D5E02" w14:paraId="06CD294F" w14:textId="77777777" w:rsidTr="000D08EE">
        <w:tc>
          <w:tcPr>
            <w:tcW w:w="421" w:type="dxa"/>
            <w:vAlign w:val="center"/>
          </w:tcPr>
          <w:p w14:paraId="0401A969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4ECCDA04" w14:textId="77777777" w:rsidR="00FF3406" w:rsidRPr="005A557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Classical Programming</w:t>
            </w:r>
          </w:p>
        </w:tc>
        <w:tc>
          <w:tcPr>
            <w:tcW w:w="425" w:type="dxa"/>
            <w:vAlign w:val="center"/>
          </w:tcPr>
          <w:p w14:paraId="23D4A020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D5E02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2F0FA8D8" w14:textId="77777777" w:rsidR="00FF3406" w:rsidRPr="005D5E0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Данные и признаки</w:t>
            </w:r>
          </w:p>
        </w:tc>
      </w:tr>
    </w:tbl>
    <w:p w14:paraId="07B67014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2"/>
          <w:szCs w:val="12"/>
        </w:rPr>
      </w:pPr>
    </w:p>
    <w:p w14:paraId="7CF66177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FF3406" w:rsidRPr="00971EDC" w14:paraId="4B8D7A6F" w14:textId="77777777" w:rsidTr="000D08EE">
        <w:tc>
          <w:tcPr>
            <w:tcW w:w="2372" w:type="dxa"/>
          </w:tcPr>
          <w:p w14:paraId="130606E6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2372" w:type="dxa"/>
          </w:tcPr>
          <w:p w14:paraId="694351FC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2372" w:type="dxa"/>
          </w:tcPr>
          <w:p w14:paraId="56AD25BC" w14:textId="77777777" w:rsidR="00FF3406" w:rsidRPr="00971EDC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71EDC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</w:tr>
      <w:tr w:rsidR="00FF3406" w:rsidRPr="00971EDC" w14:paraId="1B46AB83" w14:textId="77777777" w:rsidTr="000D08EE">
        <w:tc>
          <w:tcPr>
            <w:tcW w:w="2372" w:type="dxa"/>
          </w:tcPr>
          <w:p w14:paraId="0D9EC5B3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1F13218C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2" w:type="dxa"/>
          </w:tcPr>
          <w:p w14:paraId="3BFAB035" w14:textId="77777777" w:rsidR="00FF3406" w:rsidRPr="00971EDC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012E744B" w14:textId="77777777" w:rsidR="00FF3406" w:rsidRPr="00FB0E63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 w:val="16"/>
          <w:szCs w:val="16"/>
        </w:rPr>
      </w:pPr>
    </w:p>
    <w:p w14:paraId="6E302175" w14:textId="77777777" w:rsidR="00FF3406" w:rsidRPr="00971EDC" w:rsidRDefault="00FF3406" w:rsidP="00FF340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FF3406" w:rsidRPr="005D5E02" w14:paraId="76B6609F" w14:textId="77777777" w:rsidTr="000D08EE">
        <w:tc>
          <w:tcPr>
            <w:tcW w:w="2372" w:type="dxa"/>
          </w:tcPr>
          <w:p w14:paraId="478078E5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2372" w:type="dxa"/>
          </w:tcPr>
          <w:p w14:paraId="26AAC415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2372" w:type="dxa"/>
          </w:tcPr>
          <w:p w14:paraId="003119C6" w14:textId="77777777" w:rsidR="00FF3406" w:rsidRPr="005D5E02" w:rsidRDefault="00FF3406" w:rsidP="000D08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5D5E02">
              <w:rPr>
                <w:rFonts w:ascii="Times New Roman" w:hAnsi="Times New Roman"/>
                <w:b/>
                <w:bCs/>
              </w:rPr>
              <w:t>В</w:t>
            </w:r>
          </w:p>
        </w:tc>
      </w:tr>
      <w:tr w:rsidR="00FF3406" w:rsidRPr="005D5E02" w14:paraId="54108132" w14:textId="77777777" w:rsidTr="000D08EE">
        <w:tc>
          <w:tcPr>
            <w:tcW w:w="2372" w:type="dxa"/>
          </w:tcPr>
          <w:p w14:paraId="4DA5AD99" w14:textId="77777777" w:rsidR="00FF3406" w:rsidRPr="009E6F6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 w:rsidRPr="009E6F62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372" w:type="dxa"/>
          </w:tcPr>
          <w:p w14:paraId="680195C7" w14:textId="77777777" w:rsidR="00FF3406" w:rsidRPr="009E6F6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 w:rsidRPr="009E6F6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372" w:type="dxa"/>
          </w:tcPr>
          <w:p w14:paraId="1FDBF346" w14:textId="77777777" w:rsidR="00FF3406" w:rsidRPr="009E6F62" w:rsidRDefault="00FF3406" w:rsidP="000D08EE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</w:rPr>
            </w:pPr>
            <w:r w:rsidRPr="009E6F62">
              <w:rPr>
                <w:rFonts w:ascii="Times New Roman" w:hAnsi="Times New Roman"/>
                <w:b/>
              </w:rPr>
              <w:t>2</w:t>
            </w:r>
          </w:p>
        </w:tc>
      </w:tr>
    </w:tbl>
    <w:p w14:paraId="44F55D86" w14:textId="77777777" w:rsidR="00FF3406" w:rsidRDefault="00FF3406" w:rsidP="00F22049"/>
    <w:p w14:paraId="783F1F12" w14:textId="3B12AAF8" w:rsidR="00F33AC7" w:rsidRDefault="00F33AC7" w:rsidP="00F22049">
      <w:r>
        <w:lastRenderedPageBreak/>
        <w:t xml:space="preserve">3) </w:t>
      </w:r>
      <w:r w:rsidRPr="00F33AC7">
        <w:t xml:space="preserve">Вы обучаете модель классификации изображений, которая должна отличать кошек от собак. Какой тип </w:t>
      </w:r>
      <w:r w:rsidR="00D06580">
        <w:t xml:space="preserve">машинного </w:t>
      </w:r>
      <w:r w:rsidRPr="00F33AC7">
        <w:t>обучения вы используете?</w:t>
      </w:r>
    </w:p>
    <w:p w14:paraId="10271012" w14:textId="77777777" w:rsidR="00F33AC7" w:rsidRDefault="00F33AC7" w:rsidP="00F22049"/>
    <w:p w14:paraId="0FA0A0A6" w14:textId="489B7D69" w:rsidR="00F33AC7" w:rsidRPr="00F33AC7" w:rsidRDefault="00F33AC7" w:rsidP="00F22049">
      <w:pPr>
        <w:rPr>
          <w:b/>
        </w:rPr>
      </w:pPr>
      <w:r w:rsidRPr="00F33AC7">
        <w:rPr>
          <w:b/>
        </w:rPr>
        <w:t>Правильный ответ: обучение с учителем</w:t>
      </w:r>
    </w:p>
    <w:p w14:paraId="6590B03D" w14:textId="77777777" w:rsidR="00F33AC7" w:rsidRDefault="00F33AC7" w:rsidP="00F22049"/>
    <w:p w14:paraId="28DD99A4" w14:textId="641D48E4" w:rsidR="006028A6" w:rsidRDefault="00D06580" w:rsidP="006028A6">
      <w:r>
        <w:t xml:space="preserve">4) </w:t>
      </w:r>
      <w:r w:rsidR="00893288" w:rsidRPr="00F22049">
        <w:t xml:space="preserve">Выберите </w:t>
      </w:r>
      <w:r w:rsidR="00893288" w:rsidRPr="00F22049">
        <w:rPr>
          <w:b/>
        </w:rPr>
        <w:t>1 правильный</w:t>
      </w:r>
      <w:r w:rsidR="00893288" w:rsidRPr="00F22049">
        <w:t xml:space="preserve"> вариант ответа.</w:t>
      </w:r>
      <w:r w:rsidR="006028A6">
        <w:t xml:space="preserve"> Вы тренируете модель для предсказания цен на недвижимость. Какой показатель качества модели наиболее важен в этом случае?</w:t>
      </w:r>
    </w:p>
    <w:p w14:paraId="585BFEF8" w14:textId="77777777" w:rsidR="006028A6" w:rsidRDefault="006028A6" w:rsidP="006028A6"/>
    <w:p w14:paraId="38980F4D" w14:textId="7B3110F8" w:rsidR="002A413C" w:rsidRDefault="002A413C" w:rsidP="006028A6">
      <w:r>
        <w:t xml:space="preserve">1. </w:t>
      </w:r>
      <w:r w:rsidR="006028A6">
        <w:t xml:space="preserve">Точность (Accuracy) </w:t>
      </w:r>
    </w:p>
    <w:p w14:paraId="51224483" w14:textId="77777777" w:rsidR="002A413C" w:rsidRDefault="002A413C" w:rsidP="006028A6">
      <w:r>
        <w:t xml:space="preserve">2. </w:t>
      </w:r>
      <w:r w:rsidR="006028A6">
        <w:t xml:space="preserve">Среднеквадратичная ошибка (MSE) </w:t>
      </w:r>
    </w:p>
    <w:p w14:paraId="7012524A" w14:textId="77777777" w:rsidR="002A413C" w:rsidRDefault="002A413C" w:rsidP="006028A6">
      <w:r>
        <w:t xml:space="preserve">3. </w:t>
      </w:r>
      <w:r w:rsidR="006028A6">
        <w:t xml:space="preserve">F1-мера </w:t>
      </w:r>
    </w:p>
    <w:p w14:paraId="5C515A7E" w14:textId="4953E1F4" w:rsidR="006028A6" w:rsidRDefault="002A413C" w:rsidP="006028A6">
      <w:r>
        <w:t xml:space="preserve">4. </w:t>
      </w:r>
      <w:r w:rsidR="006028A6">
        <w:t>AUC-ROC</w:t>
      </w:r>
    </w:p>
    <w:p w14:paraId="38096AEA" w14:textId="77777777" w:rsidR="006028A6" w:rsidRDefault="006028A6" w:rsidP="006028A6"/>
    <w:p w14:paraId="16B80138" w14:textId="16649649" w:rsidR="00F22049" w:rsidRPr="002A413C" w:rsidRDefault="006028A6" w:rsidP="006028A6">
      <w:pPr>
        <w:rPr>
          <w:b/>
          <w:bCs/>
        </w:rPr>
      </w:pPr>
      <w:r w:rsidRPr="002A413C">
        <w:rPr>
          <w:b/>
          <w:bCs/>
        </w:rPr>
        <w:t xml:space="preserve">Правильный ответ: </w:t>
      </w:r>
      <w:r w:rsidR="002A413C" w:rsidRPr="002A413C">
        <w:rPr>
          <w:b/>
          <w:bCs/>
        </w:rPr>
        <w:t xml:space="preserve">2. </w:t>
      </w:r>
      <w:r w:rsidRPr="002A413C">
        <w:rPr>
          <w:b/>
          <w:bCs/>
        </w:rPr>
        <w:t>Среднеквадратичная ошибка (MSE)</w:t>
      </w:r>
    </w:p>
    <w:p w14:paraId="57848A9D" w14:textId="67E01636" w:rsidR="00893288" w:rsidRDefault="00893288" w:rsidP="00876977">
      <w:pPr>
        <w:shd w:val="clear" w:color="auto" w:fill="FFFFFF"/>
        <w:tabs>
          <w:tab w:val="left" w:pos="426"/>
          <w:tab w:val="left" w:pos="851"/>
        </w:tabs>
        <w:jc w:val="both"/>
        <w:rPr>
          <w:color w:val="FF0000"/>
        </w:rPr>
      </w:pPr>
    </w:p>
    <w:p w14:paraId="4356D19F" w14:textId="6BAFB779" w:rsidR="002614C3" w:rsidRPr="002614C3" w:rsidRDefault="000D2B28" w:rsidP="002614C3">
      <w:pPr>
        <w:rPr>
          <w:rFonts w:eastAsia="Calibri"/>
        </w:rPr>
      </w:pPr>
      <w:r>
        <w:t>5</w:t>
      </w:r>
      <w:r w:rsidR="00C02D25" w:rsidRPr="00D8301C">
        <w:t xml:space="preserve">) </w:t>
      </w:r>
      <w:r w:rsidR="00D8301C" w:rsidRPr="00D8301C">
        <w:t xml:space="preserve">Выберите </w:t>
      </w:r>
      <w:r w:rsidR="00D8301C" w:rsidRPr="00D8301C">
        <w:rPr>
          <w:b/>
        </w:rPr>
        <w:t>1 правильный</w:t>
      </w:r>
      <w:r w:rsidR="00D8301C" w:rsidRPr="00D8301C">
        <w:t xml:space="preserve"> вариант ответа.</w:t>
      </w:r>
      <w:r w:rsidR="00D8301C" w:rsidRPr="00D8301C">
        <w:rPr>
          <w:rFonts w:eastAsia="Calibri"/>
        </w:rPr>
        <w:t xml:space="preserve"> </w:t>
      </w:r>
      <w:r w:rsidR="002614C3" w:rsidRPr="002614C3">
        <w:rPr>
          <w:rFonts w:eastAsia="Calibri"/>
        </w:rPr>
        <w:t>Что такое переобучени</w:t>
      </w:r>
      <w:r w:rsidR="002614C3">
        <w:rPr>
          <w:rFonts w:eastAsia="Calibri"/>
        </w:rPr>
        <w:t>е</w:t>
      </w:r>
      <w:r w:rsidR="002614C3" w:rsidRPr="002614C3">
        <w:rPr>
          <w:rFonts w:eastAsia="Calibri"/>
        </w:rPr>
        <w:t xml:space="preserve"> в машинном обучении?</w:t>
      </w:r>
    </w:p>
    <w:p w14:paraId="74B494AE" w14:textId="77777777" w:rsidR="002614C3" w:rsidRPr="002614C3" w:rsidRDefault="002614C3" w:rsidP="002614C3">
      <w:pPr>
        <w:rPr>
          <w:rFonts w:eastAsia="Calibri"/>
        </w:rPr>
      </w:pPr>
    </w:p>
    <w:p w14:paraId="3628F584" w14:textId="193313E8" w:rsidR="002614C3" w:rsidRDefault="002614C3" w:rsidP="002614C3">
      <w:pPr>
        <w:rPr>
          <w:rFonts w:eastAsia="Calibri"/>
        </w:rPr>
      </w:pPr>
      <w:r>
        <w:rPr>
          <w:rFonts w:eastAsia="Calibri"/>
        </w:rPr>
        <w:t xml:space="preserve">1. </w:t>
      </w:r>
      <w:r w:rsidRPr="002614C3">
        <w:rPr>
          <w:rFonts w:eastAsia="Calibri"/>
        </w:rPr>
        <w:t xml:space="preserve">Модель слишком хорошо обобщает данные и предсказывает новые данные с высокой точностью. </w:t>
      </w:r>
    </w:p>
    <w:p w14:paraId="0E3C8B77" w14:textId="77777777" w:rsidR="002614C3" w:rsidRDefault="002614C3" w:rsidP="002614C3">
      <w:pPr>
        <w:rPr>
          <w:rFonts w:eastAsia="Calibri"/>
        </w:rPr>
      </w:pPr>
      <w:r>
        <w:rPr>
          <w:rFonts w:eastAsia="Calibri"/>
        </w:rPr>
        <w:t xml:space="preserve">2. </w:t>
      </w:r>
      <w:r w:rsidRPr="002614C3">
        <w:rPr>
          <w:rFonts w:eastAsia="Calibri"/>
        </w:rPr>
        <w:t>Модель не может найти закономерности в данных и предсказывает случайные значения.</w:t>
      </w:r>
    </w:p>
    <w:p w14:paraId="5E82D421" w14:textId="77777777" w:rsidR="002614C3" w:rsidRDefault="002614C3" w:rsidP="002614C3">
      <w:pPr>
        <w:rPr>
          <w:rFonts w:eastAsia="Calibri"/>
        </w:rPr>
      </w:pPr>
      <w:r>
        <w:rPr>
          <w:rFonts w:eastAsia="Calibri"/>
        </w:rPr>
        <w:t xml:space="preserve">3. </w:t>
      </w:r>
      <w:r w:rsidRPr="002614C3">
        <w:rPr>
          <w:rFonts w:eastAsia="Calibri"/>
        </w:rPr>
        <w:t xml:space="preserve">Модель слишком хорошо запоминает обучающие данные и плохо обобщает на новые данные. </w:t>
      </w:r>
    </w:p>
    <w:p w14:paraId="4EB8C1D5" w14:textId="69E88B40" w:rsidR="002614C3" w:rsidRPr="002614C3" w:rsidRDefault="002614C3" w:rsidP="002614C3">
      <w:pPr>
        <w:rPr>
          <w:rFonts w:eastAsia="Calibri"/>
        </w:rPr>
      </w:pPr>
      <w:r>
        <w:rPr>
          <w:rFonts w:eastAsia="Calibri"/>
        </w:rPr>
        <w:t xml:space="preserve">4. </w:t>
      </w:r>
      <w:r w:rsidRPr="002614C3">
        <w:rPr>
          <w:rFonts w:eastAsia="Calibri"/>
        </w:rPr>
        <w:t>Модель не имеет достаточного количества данных для обучения.</w:t>
      </w:r>
    </w:p>
    <w:p w14:paraId="20F0F481" w14:textId="77777777" w:rsidR="002614C3" w:rsidRPr="002614C3" w:rsidRDefault="002614C3" w:rsidP="002614C3">
      <w:pPr>
        <w:rPr>
          <w:rFonts w:eastAsia="Calibri"/>
        </w:rPr>
      </w:pPr>
    </w:p>
    <w:p w14:paraId="045FF708" w14:textId="4835B4DB" w:rsidR="00D8301C" w:rsidRPr="002614C3" w:rsidRDefault="002614C3" w:rsidP="002614C3">
      <w:pPr>
        <w:rPr>
          <w:b/>
          <w:bCs/>
        </w:rPr>
      </w:pPr>
      <w:r w:rsidRPr="002614C3">
        <w:rPr>
          <w:rFonts w:eastAsia="Calibri"/>
          <w:b/>
          <w:bCs/>
        </w:rPr>
        <w:t>Правильный ответ: 3.  Модель слишком хорошо запоминает обучающие данные и плохо обобщает на новые данные.</w:t>
      </w:r>
    </w:p>
    <w:p w14:paraId="7094A400" w14:textId="77777777" w:rsidR="00D8301C" w:rsidRPr="00D8301C" w:rsidRDefault="00D8301C" w:rsidP="00D8301C"/>
    <w:p w14:paraId="302B5C72" w14:textId="0A86545D" w:rsidR="00553A5D" w:rsidRDefault="00553A5D" w:rsidP="00166552">
      <w:pPr>
        <w:tabs>
          <w:tab w:val="left" w:pos="542"/>
          <w:tab w:val="left" w:pos="851"/>
        </w:tabs>
        <w:jc w:val="both"/>
        <w:rPr>
          <w:iCs/>
        </w:rPr>
      </w:pPr>
    </w:p>
    <w:p w14:paraId="5D0A4862" w14:textId="63C2482D" w:rsidR="00BC5A7E" w:rsidRDefault="000D2B28" w:rsidP="00BC5A7E">
      <w:pPr>
        <w:jc w:val="both"/>
      </w:pPr>
      <w:r>
        <w:t>6</w:t>
      </w:r>
      <w:r w:rsidR="00553A5D" w:rsidRPr="00926DF5">
        <w:t xml:space="preserve">) </w:t>
      </w:r>
      <w:r w:rsidR="00BC5A7E" w:rsidRPr="002D1ECD">
        <w:t>Укажите правильную</w:t>
      </w:r>
      <w:r w:rsidR="00BC5A7E">
        <w:t xml:space="preserve"> типичную последовательность </w:t>
      </w:r>
      <w:r w:rsidR="00BC5A7E" w:rsidRPr="002D1ECD">
        <w:t>шагов</w:t>
      </w:r>
      <w:r w:rsidR="00BC5A7E">
        <w:t xml:space="preserve"> </w:t>
      </w:r>
      <w:r w:rsidR="00BC5A7E" w:rsidRPr="00150130">
        <w:t xml:space="preserve">в процессе </w:t>
      </w:r>
      <w:r w:rsidR="00BC5A7E">
        <w:t>разработки моделей машинного обучения?</w:t>
      </w:r>
    </w:p>
    <w:p w14:paraId="6E87BF13" w14:textId="77777777" w:rsidR="00BC5A7E" w:rsidRDefault="00BC5A7E" w:rsidP="00BC5A7E">
      <w:pPr>
        <w:jc w:val="both"/>
      </w:pPr>
      <w:r>
        <w:t xml:space="preserve"> </w:t>
      </w:r>
    </w:p>
    <w:p w14:paraId="68BA362F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 xml:space="preserve">1. Выбор модели </w:t>
      </w:r>
    </w:p>
    <w:p w14:paraId="4ABD93B2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 xml:space="preserve">2. Сбор и подготовка данных </w:t>
      </w:r>
    </w:p>
    <w:p w14:paraId="65D7FFB5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>3. Валидация модели</w:t>
      </w:r>
    </w:p>
    <w:p w14:paraId="2A79C01C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>4. Обучение модели</w:t>
      </w:r>
    </w:p>
    <w:p w14:paraId="1BCBC798" w14:textId="77777777" w:rsidR="00BC5A7E" w:rsidRDefault="00BC5A7E" w:rsidP="00BC5A7E">
      <w:pPr>
        <w:pStyle w:val="ab"/>
        <w:tabs>
          <w:tab w:val="left" w:pos="426"/>
        </w:tabs>
        <w:ind w:left="0"/>
        <w:jc w:val="both"/>
      </w:pPr>
      <w:r>
        <w:t>5. Развертывание и мониторинг</w:t>
      </w:r>
      <w:r w:rsidRPr="00150130">
        <w:t xml:space="preserve"> </w:t>
      </w:r>
    </w:p>
    <w:p w14:paraId="73B4C864" w14:textId="77777777" w:rsidR="00BC5A7E" w:rsidRPr="00B673F4" w:rsidRDefault="00BC5A7E" w:rsidP="00BC5A7E">
      <w:pPr>
        <w:pStyle w:val="ab"/>
        <w:tabs>
          <w:tab w:val="left" w:pos="426"/>
        </w:tabs>
        <w:ind w:left="0"/>
        <w:jc w:val="both"/>
      </w:pPr>
      <w:r>
        <w:t>6. Тестирование модели</w:t>
      </w:r>
    </w:p>
    <w:p w14:paraId="79788AAD" w14:textId="77777777" w:rsidR="00BC5A7E" w:rsidRPr="00B673F4" w:rsidRDefault="00BC5A7E" w:rsidP="00BC5A7E"/>
    <w:p w14:paraId="206D13D9" w14:textId="77777777" w:rsidR="00BC5A7E" w:rsidRPr="00B673F4" w:rsidRDefault="00BC5A7E" w:rsidP="00BC5A7E">
      <w:pPr>
        <w:rPr>
          <w:b/>
          <w:bCs/>
        </w:rPr>
      </w:pPr>
      <w:r w:rsidRPr="00B673F4">
        <w:rPr>
          <w:rFonts w:eastAsia="Calibri"/>
          <w:b/>
        </w:rPr>
        <w:t xml:space="preserve">Правильный ответ: </w:t>
      </w:r>
      <w:r>
        <w:rPr>
          <w:rFonts w:eastAsia="Calibri"/>
          <w:b/>
        </w:rPr>
        <w:t>2, 1, 4, 3, 6, 5</w:t>
      </w:r>
    </w:p>
    <w:p w14:paraId="21A49A15" w14:textId="139F2F32" w:rsidR="00D41636" w:rsidRDefault="00D41636" w:rsidP="00BC5A7E">
      <w:pPr>
        <w:rPr>
          <w:iCs/>
        </w:rPr>
      </w:pPr>
    </w:p>
    <w:p w14:paraId="5FC89B29" w14:textId="4CF9361F" w:rsidR="00553A5D" w:rsidRDefault="00553A5D" w:rsidP="00166552">
      <w:pPr>
        <w:tabs>
          <w:tab w:val="left" w:pos="542"/>
          <w:tab w:val="left" w:pos="851"/>
        </w:tabs>
        <w:jc w:val="both"/>
        <w:rPr>
          <w:iCs/>
        </w:rPr>
      </w:pPr>
    </w:p>
    <w:p w14:paraId="577AE2AC" w14:textId="55F311E8" w:rsidR="00BC5A7E" w:rsidRPr="00C3365A" w:rsidRDefault="000D2B28" w:rsidP="00BC5A7E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</w:pPr>
      <w:r>
        <w:rPr>
          <w:shd w:val="clear" w:color="auto" w:fill="FFFFFF"/>
        </w:rPr>
        <w:t>7</w:t>
      </w:r>
      <w:r w:rsidR="00D74828" w:rsidRPr="0023350F">
        <w:rPr>
          <w:shd w:val="clear" w:color="auto" w:fill="FFFFFF"/>
        </w:rPr>
        <w:t>)</w:t>
      </w:r>
      <w:r w:rsidR="00BC5A7E">
        <w:rPr>
          <w:shd w:val="clear" w:color="auto" w:fill="FFFFFF"/>
        </w:rPr>
        <w:t xml:space="preserve"> </w:t>
      </w:r>
      <w:r w:rsidR="00BC5A7E" w:rsidRPr="00C3365A">
        <w:t xml:space="preserve"> Выберите </w:t>
      </w:r>
      <w:r w:rsidR="00BC5A7E">
        <w:rPr>
          <w:b/>
        </w:rPr>
        <w:t>несколько</w:t>
      </w:r>
      <w:r w:rsidR="00BC5A7E" w:rsidRPr="00C3365A">
        <w:rPr>
          <w:b/>
        </w:rPr>
        <w:t xml:space="preserve"> правильны</w:t>
      </w:r>
      <w:r w:rsidR="00BC5A7E">
        <w:rPr>
          <w:b/>
        </w:rPr>
        <w:t>х</w:t>
      </w:r>
      <w:r w:rsidR="00BC5A7E" w:rsidRPr="00C3365A">
        <w:t xml:space="preserve"> ответ</w:t>
      </w:r>
      <w:r w:rsidR="00BC5A7E">
        <w:t>ов</w:t>
      </w:r>
      <w:r w:rsidR="00BC5A7E" w:rsidRPr="00C3365A">
        <w:t xml:space="preserve">. </w:t>
      </w:r>
      <w:r w:rsidR="00BC5A7E" w:rsidRPr="00C3365A">
        <w:rPr>
          <w:rStyle w:val="af7"/>
          <w:b w:val="0"/>
          <w:color w:val="262626"/>
          <w:shd w:val="clear" w:color="auto" w:fill="FFFFFF"/>
        </w:rPr>
        <w:t>Как</w:t>
      </w:r>
      <w:r w:rsidR="00BC5A7E">
        <w:rPr>
          <w:rStyle w:val="af7"/>
          <w:b w:val="0"/>
          <w:color w:val="262626"/>
          <w:shd w:val="clear" w:color="auto" w:fill="FFFFFF"/>
        </w:rPr>
        <w:t>ие</w:t>
      </w:r>
      <w:r w:rsidR="00BC5A7E" w:rsidRPr="00C3365A">
        <w:rPr>
          <w:rStyle w:val="af7"/>
          <w:b w:val="0"/>
          <w:color w:val="262626"/>
          <w:shd w:val="clear" w:color="auto" w:fill="FFFFFF"/>
        </w:rPr>
        <w:t xml:space="preserve"> из следующих алгоритмов можно использовать для уменьшения размерности и визуализации данных?</w:t>
      </w:r>
    </w:p>
    <w:p w14:paraId="2056CF15" w14:textId="77777777" w:rsidR="00BC5A7E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1. </w:t>
      </w:r>
      <w:r w:rsidRPr="00C3365A">
        <w:rPr>
          <w:color w:val="262626"/>
        </w:rPr>
        <w:t>KNN</w:t>
      </w:r>
    </w:p>
    <w:p w14:paraId="3D531000" w14:textId="77777777" w:rsidR="00BC5A7E" w:rsidRPr="00C3365A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2. </w:t>
      </w:r>
      <w:r w:rsidRPr="00B569A2">
        <w:rPr>
          <w:color w:val="262626"/>
        </w:rPr>
        <w:t>Apriori</w:t>
      </w:r>
    </w:p>
    <w:p w14:paraId="3699B2C2" w14:textId="77777777" w:rsidR="00BC5A7E" w:rsidRPr="00C3365A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3. </w:t>
      </w:r>
      <w:r w:rsidRPr="00C3365A">
        <w:rPr>
          <w:color w:val="262626"/>
        </w:rPr>
        <w:t>t-SNE</w:t>
      </w:r>
    </w:p>
    <w:p w14:paraId="416B7F63" w14:textId="539A3296" w:rsidR="00BC5A7E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4. </w:t>
      </w:r>
      <w:r w:rsidRPr="00C3365A">
        <w:rPr>
          <w:color w:val="262626"/>
        </w:rPr>
        <w:t>Наивный байесовский классификатор</w:t>
      </w:r>
    </w:p>
    <w:p w14:paraId="5D937D5B" w14:textId="43FAAC9D" w:rsidR="00BC5A7E" w:rsidRPr="00BC5A7E" w:rsidRDefault="00BC5A7E" w:rsidP="00BC5A7E">
      <w:pPr>
        <w:shd w:val="clear" w:color="auto" w:fill="FFFFFF"/>
        <w:rPr>
          <w:color w:val="262626"/>
        </w:rPr>
      </w:pPr>
      <w:r>
        <w:rPr>
          <w:color w:val="262626"/>
        </w:rPr>
        <w:t xml:space="preserve">5. </w:t>
      </w:r>
      <w:r>
        <w:rPr>
          <w:color w:val="262626"/>
          <w:lang w:val="en-US"/>
        </w:rPr>
        <w:t>PCA</w:t>
      </w:r>
    </w:p>
    <w:p w14:paraId="5402DAAC" w14:textId="77777777" w:rsidR="00BC5A7E" w:rsidRDefault="00BC5A7E" w:rsidP="00BC5A7E">
      <w:pPr>
        <w:shd w:val="clear" w:color="auto" w:fill="FFFFFF"/>
        <w:tabs>
          <w:tab w:val="left" w:pos="284"/>
          <w:tab w:val="left" w:pos="360"/>
          <w:tab w:val="left" w:pos="542"/>
          <w:tab w:val="left" w:pos="653"/>
          <w:tab w:val="left" w:pos="851"/>
          <w:tab w:val="left" w:pos="1080"/>
        </w:tabs>
        <w:jc w:val="both"/>
      </w:pPr>
    </w:p>
    <w:p w14:paraId="0C8BCCEF" w14:textId="00068925" w:rsidR="00BC5A7E" w:rsidRPr="00971C6D" w:rsidRDefault="00BC5A7E" w:rsidP="00BC5A7E">
      <w:pPr>
        <w:shd w:val="clear" w:color="auto" w:fill="FFFFFF"/>
        <w:rPr>
          <w:b/>
          <w:color w:val="262626"/>
        </w:rPr>
      </w:pPr>
      <w:r w:rsidRPr="00C3365A">
        <w:rPr>
          <w:b/>
        </w:rPr>
        <w:t xml:space="preserve">Правильный ответ: </w:t>
      </w:r>
      <w:r w:rsidRPr="00971C6D">
        <w:rPr>
          <w:b/>
        </w:rPr>
        <w:t>3, 5</w:t>
      </w:r>
    </w:p>
    <w:p w14:paraId="666487F0" w14:textId="6A419522" w:rsidR="00007B0B" w:rsidRPr="00C90A8E" w:rsidRDefault="00007B0B" w:rsidP="00E63465">
      <w:pPr>
        <w:rPr>
          <w:rStyle w:val="FontStyle18"/>
        </w:rPr>
      </w:pPr>
    </w:p>
    <w:p w14:paraId="70203271" w14:textId="77777777" w:rsidR="003B23C2" w:rsidRDefault="003B23C2" w:rsidP="003F4F85">
      <w:pPr>
        <w:jc w:val="both"/>
        <w:rPr>
          <w:rStyle w:val="FontStyle18"/>
        </w:rPr>
      </w:pPr>
    </w:p>
    <w:p w14:paraId="4F7F872C" w14:textId="2F3F2782" w:rsidR="00971C6D" w:rsidRPr="00971C6D" w:rsidRDefault="000D2B28" w:rsidP="00971C6D">
      <w:pPr>
        <w:rPr>
          <w:bCs/>
        </w:rPr>
      </w:pPr>
      <w:r>
        <w:rPr>
          <w:bCs/>
        </w:rPr>
        <w:lastRenderedPageBreak/>
        <w:t>8</w:t>
      </w:r>
      <w:r w:rsidR="00737FD1" w:rsidRPr="00FF4729">
        <w:rPr>
          <w:bCs/>
        </w:rPr>
        <w:t>)</w:t>
      </w:r>
      <w:r w:rsidR="0037798A" w:rsidRPr="00971C6D">
        <w:rPr>
          <w:b/>
        </w:rPr>
        <w:t xml:space="preserve"> </w:t>
      </w:r>
      <w:r w:rsidR="00971C6D" w:rsidRPr="00971C6D">
        <w:rPr>
          <w:bCs/>
        </w:rPr>
        <w:t xml:space="preserve">Выберите </w:t>
      </w:r>
      <w:r w:rsidR="00971C6D" w:rsidRPr="00971C6D">
        <w:rPr>
          <w:b/>
        </w:rPr>
        <w:t>1 правильный</w:t>
      </w:r>
      <w:r w:rsidR="00971C6D" w:rsidRPr="00971C6D">
        <w:rPr>
          <w:bCs/>
        </w:rPr>
        <w:t xml:space="preserve"> ответ.</w:t>
      </w:r>
      <w:r w:rsidR="00971C6D">
        <w:rPr>
          <w:b/>
        </w:rPr>
        <w:t xml:space="preserve"> </w:t>
      </w:r>
      <w:r w:rsidR="00971C6D" w:rsidRPr="00971C6D">
        <w:rPr>
          <w:bCs/>
        </w:rPr>
        <w:t>Какую проблему можно решить с помощью логистической регрессии?</w:t>
      </w:r>
    </w:p>
    <w:p w14:paraId="6A718D15" w14:textId="77777777" w:rsidR="00971C6D" w:rsidRPr="00971C6D" w:rsidRDefault="00971C6D" w:rsidP="00971C6D">
      <w:pPr>
        <w:rPr>
          <w:bCs/>
        </w:rPr>
      </w:pPr>
    </w:p>
    <w:p w14:paraId="46598F33" w14:textId="033A6D31" w:rsidR="00971C6D" w:rsidRDefault="00971C6D" w:rsidP="00971C6D">
      <w:pPr>
        <w:rPr>
          <w:bCs/>
        </w:rPr>
      </w:pPr>
      <w:r>
        <w:rPr>
          <w:bCs/>
        </w:rPr>
        <w:t xml:space="preserve">1. </w:t>
      </w:r>
      <w:r w:rsidRPr="00971C6D">
        <w:rPr>
          <w:bCs/>
        </w:rPr>
        <w:t xml:space="preserve">Прогнозирование непрерывной переменной, такой как температура. </w:t>
      </w:r>
    </w:p>
    <w:p w14:paraId="69F2629C" w14:textId="77777777" w:rsidR="00971C6D" w:rsidRDefault="00971C6D" w:rsidP="00971C6D">
      <w:pPr>
        <w:rPr>
          <w:bCs/>
        </w:rPr>
      </w:pPr>
      <w:r>
        <w:rPr>
          <w:bCs/>
        </w:rPr>
        <w:t xml:space="preserve">2. </w:t>
      </w:r>
      <w:r w:rsidRPr="00971C6D">
        <w:rPr>
          <w:bCs/>
        </w:rPr>
        <w:t xml:space="preserve">Классификация объектов на две или более категорий. </w:t>
      </w:r>
    </w:p>
    <w:p w14:paraId="7EA267EE" w14:textId="77777777" w:rsidR="00971C6D" w:rsidRDefault="00971C6D" w:rsidP="00971C6D">
      <w:pPr>
        <w:rPr>
          <w:bCs/>
        </w:rPr>
      </w:pPr>
      <w:r>
        <w:rPr>
          <w:bCs/>
        </w:rPr>
        <w:t xml:space="preserve">3. </w:t>
      </w:r>
      <w:r w:rsidRPr="00971C6D">
        <w:rPr>
          <w:bCs/>
        </w:rPr>
        <w:t xml:space="preserve">Выявление скрытых закономерностей в больших наборах данных. </w:t>
      </w:r>
    </w:p>
    <w:p w14:paraId="213E4043" w14:textId="4917AD36" w:rsidR="00971C6D" w:rsidRPr="00971C6D" w:rsidRDefault="00971C6D" w:rsidP="00971C6D">
      <w:pPr>
        <w:rPr>
          <w:bCs/>
        </w:rPr>
      </w:pPr>
      <w:r>
        <w:rPr>
          <w:bCs/>
        </w:rPr>
        <w:t xml:space="preserve">4. </w:t>
      </w:r>
      <w:r w:rsidRPr="00971C6D">
        <w:rPr>
          <w:bCs/>
        </w:rPr>
        <w:t>Прогнозирование временных рядов.</w:t>
      </w:r>
    </w:p>
    <w:p w14:paraId="6C3417D0" w14:textId="77777777" w:rsidR="00971C6D" w:rsidRPr="00971C6D" w:rsidRDefault="00971C6D" w:rsidP="00971C6D">
      <w:pPr>
        <w:rPr>
          <w:bCs/>
        </w:rPr>
      </w:pPr>
    </w:p>
    <w:p w14:paraId="4ABF83F6" w14:textId="0CA4DF93" w:rsidR="00737FD1" w:rsidRPr="00971C6D" w:rsidRDefault="00971C6D" w:rsidP="00971C6D">
      <w:pPr>
        <w:rPr>
          <w:bCs/>
        </w:rPr>
      </w:pPr>
      <w:r w:rsidRPr="00971C6D">
        <w:rPr>
          <w:b/>
        </w:rPr>
        <w:t xml:space="preserve">Правильный ответ: </w:t>
      </w:r>
      <w:r>
        <w:rPr>
          <w:b/>
        </w:rPr>
        <w:t xml:space="preserve">2. </w:t>
      </w:r>
      <w:r w:rsidRPr="00971C6D">
        <w:rPr>
          <w:b/>
        </w:rPr>
        <w:t>Классификация объектов на две или более категорий.</w:t>
      </w:r>
    </w:p>
    <w:p w14:paraId="2D0FE830" w14:textId="77777777" w:rsidR="00737FD1" w:rsidRDefault="00737FD1">
      <w:pPr>
        <w:rPr>
          <w:b/>
        </w:rPr>
      </w:pPr>
    </w:p>
    <w:p w14:paraId="7BEACBC2" w14:textId="2243A17A" w:rsidR="00E27266" w:rsidRPr="00E27266" w:rsidRDefault="000D2B28" w:rsidP="00E27266">
      <w:pPr>
        <w:rPr>
          <w:bCs/>
        </w:rPr>
      </w:pPr>
      <w:r>
        <w:rPr>
          <w:bCs/>
        </w:rPr>
        <w:t>9</w:t>
      </w:r>
      <w:r w:rsidR="00737FD1" w:rsidRPr="00971C6D">
        <w:rPr>
          <w:bCs/>
        </w:rPr>
        <w:t>)</w:t>
      </w:r>
      <w:r w:rsidR="00971C6D" w:rsidRPr="00971C6D">
        <w:rPr>
          <w:bCs/>
        </w:rPr>
        <w:t xml:space="preserve"> </w:t>
      </w:r>
      <w:r w:rsidR="001442E1" w:rsidRPr="001442E1">
        <w:rPr>
          <w:bCs/>
        </w:rPr>
        <w:t xml:space="preserve">Какая метрика наиболее подходит для оценки качества классификатора, если классы сильно </w:t>
      </w:r>
      <w:r w:rsidR="003E71CB" w:rsidRPr="001442E1">
        <w:rPr>
          <w:bCs/>
        </w:rPr>
        <w:t>не сбалансированы</w:t>
      </w:r>
      <w:r w:rsidR="001442E1" w:rsidRPr="001442E1">
        <w:rPr>
          <w:bCs/>
        </w:rPr>
        <w:t>?</w:t>
      </w:r>
    </w:p>
    <w:p w14:paraId="0ECD3DD5" w14:textId="4A57F5DF" w:rsidR="00737FD1" w:rsidRPr="001442E1" w:rsidRDefault="006B66A3" w:rsidP="00E27266">
      <w:pPr>
        <w:rPr>
          <w:bCs/>
        </w:rPr>
      </w:pPr>
      <w:r w:rsidRPr="0024301E">
        <w:rPr>
          <w:b/>
        </w:rPr>
        <w:t>Правильный ответ</w:t>
      </w:r>
      <w:r w:rsidR="00E27266" w:rsidRPr="0024301E">
        <w:rPr>
          <w:b/>
        </w:rPr>
        <w:t>:</w:t>
      </w:r>
      <w:r w:rsidR="001442E1" w:rsidRPr="001442E1">
        <w:rPr>
          <w:b/>
        </w:rPr>
        <w:t xml:space="preserve"> </w:t>
      </w:r>
      <w:r w:rsidR="001442E1" w:rsidRPr="001442E1">
        <w:rPr>
          <w:b/>
          <w:lang w:val="en-US"/>
        </w:rPr>
        <w:t>F</w:t>
      </w:r>
      <w:r w:rsidR="001442E1" w:rsidRPr="001442E1">
        <w:rPr>
          <w:b/>
        </w:rPr>
        <w:t>1-мера</w:t>
      </w:r>
    </w:p>
    <w:p w14:paraId="40C8BC75" w14:textId="77777777" w:rsidR="00737FD1" w:rsidRPr="00971C6D" w:rsidRDefault="00737FD1">
      <w:pPr>
        <w:rPr>
          <w:bCs/>
        </w:rPr>
      </w:pPr>
    </w:p>
    <w:p w14:paraId="0EC0625F" w14:textId="075685BA" w:rsidR="003920C7" w:rsidRPr="003920C7" w:rsidRDefault="00737FD1">
      <w:pPr>
        <w:rPr>
          <w:bCs/>
        </w:rPr>
      </w:pPr>
      <w:r w:rsidRPr="00971C6D">
        <w:rPr>
          <w:bCs/>
        </w:rPr>
        <w:t>1</w:t>
      </w:r>
      <w:r w:rsidR="000D2B28">
        <w:rPr>
          <w:bCs/>
        </w:rPr>
        <w:t>0</w:t>
      </w:r>
      <w:r w:rsidRPr="00971C6D">
        <w:rPr>
          <w:bCs/>
        </w:rPr>
        <w:t>)</w:t>
      </w:r>
      <w:r>
        <w:rPr>
          <w:b/>
        </w:rPr>
        <w:t xml:space="preserve"> </w:t>
      </w:r>
      <w:r w:rsidR="003920C7" w:rsidRPr="003920C7">
        <w:rPr>
          <w:bCs/>
        </w:rPr>
        <w:t>Вы тренируете модель регрессии и замечаете высокую дисперсию. Какой из методов может помочь уменьшить дисперсию?</w:t>
      </w:r>
    </w:p>
    <w:p w14:paraId="3126E633" w14:textId="77777777" w:rsidR="003920C7" w:rsidRDefault="003920C7">
      <w:pPr>
        <w:rPr>
          <w:b/>
        </w:rPr>
      </w:pPr>
    </w:p>
    <w:p w14:paraId="576D3E51" w14:textId="77777777" w:rsidR="00A96809" w:rsidRDefault="003920C7">
      <w:pPr>
        <w:rPr>
          <w:b/>
        </w:rPr>
      </w:pPr>
      <w:r>
        <w:rPr>
          <w:b/>
        </w:rPr>
        <w:t>Правильный ответ: регуляризация</w:t>
      </w:r>
    </w:p>
    <w:p w14:paraId="38893F40" w14:textId="77777777" w:rsidR="00A96809" w:rsidRDefault="00A96809">
      <w:pPr>
        <w:rPr>
          <w:b/>
        </w:rPr>
      </w:pPr>
    </w:p>
    <w:p w14:paraId="38E2DE25" w14:textId="14FC9267" w:rsidR="0098328B" w:rsidRDefault="0098328B">
      <w:pPr>
        <w:rPr>
          <w:b/>
        </w:rPr>
      </w:pPr>
      <w:r>
        <w:rPr>
          <w:b/>
        </w:rPr>
        <w:br w:type="page"/>
      </w:r>
    </w:p>
    <w:p w14:paraId="6F531E07" w14:textId="2B2155B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6BFF67E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90</w:t>
      </w:r>
      <w:r w:rsidRPr="00D56050">
        <w:rPr>
          <w:bCs/>
        </w:rPr>
        <w:t>% вопросов.</w:t>
      </w:r>
    </w:p>
    <w:p w14:paraId="2A4C73F7" w14:textId="19518CE3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3E71CB">
        <w:rPr>
          <w:bCs/>
        </w:rPr>
        <w:t>76</w:t>
      </w:r>
      <w:r w:rsidR="00CD7272" w:rsidRPr="00D56050">
        <w:rPr>
          <w:bCs/>
        </w:rPr>
        <w:t>0</w:t>
      </w:r>
      <w:r w:rsidRPr="00D56050">
        <w:rPr>
          <w:bCs/>
        </w:rPr>
        <w:t>-</w:t>
      </w:r>
      <w:r w:rsidR="003E71CB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301CC8C2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3E71CB">
        <w:rPr>
          <w:bCs/>
        </w:rPr>
        <w:t>61</w:t>
      </w:r>
      <w:r w:rsidRPr="00D56050">
        <w:rPr>
          <w:bCs/>
        </w:rPr>
        <w:t>-</w:t>
      </w:r>
      <w:r w:rsidR="00CD7272" w:rsidRPr="00D56050">
        <w:rPr>
          <w:bCs/>
        </w:rPr>
        <w:t>7</w:t>
      </w:r>
      <w:r w:rsidR="003E71CB">
        <w:rPr>
          <w:bCs/>
        </w:rPr>
        <w:t>5</w:t>
      </w:r>
      <w:r w:rsidRPr="00D56050">
        <w:rPr>
          <w:bCs/>
        </w:rPr>
        <w:t xml:space="preserve">% вопросов. </w:t>
      </w:r>
    </w:p>
    <w:p w14:paraId="55CD744A" w14:textId="3A44AE22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3E71CB">
        <w:rPr>
          <w:bCs/>
        </w:rPr>
        <w:t>61</w:t>
      </w:r>
      <w:r w:rsidRPr="00D56050">
        <w:rPr>
          <w:bCs/>
        </w:rPr>
        <w:t xml:space="preserve">% вопросов. </w:t>
      </w:r>
    </w:p>
    <w:sectPr w:rsidR="00DD4EAF" w:rsidRPr="00D56050" w:rsidSect="00F21F02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AA5AC" w14:textId="77777777" w:rsidR="00A96448" w:rsidRDefault="00A96448">
      <w:r>
        <w:separator/>
      </w:r>
    </w:p>
  </w:endnote>
  <w:endnote w:type="continuationSeparator" w:id="0">
    <w:p w14:paraId="5AF643B8" w14:textId="77777777" w:rsidR="00A96448" w:rsidRDefault="00A9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4D780" w14:textId="77777777" w:rsidR="00A96448" w:rsidRDefault="00A96448">
      <w:r>
        <w:separator/>
      </w:r>
    </w:p>
  </w:footnote>
  <w:footnote w:type="continuationSeparator" w:id="0">
    <w:p w14:paraId="768B8B3D" w14:textId="77777777" w:rsidR="00A96448" w:rsidRDefault="00A96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201C1C59"/>
    <w:multiLevelType w:val="hybridMultilevel"/>
    <w:tmpl w:val="CE902776"/>
    <w:lvl w:ilvl="0" w:tplc="DB4C9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83294C"/>
    <w:multiLevelType w:val="multilevel"/>
    <w:tmpl w:val="FB8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6D17C2"/>
    <w:multiLevelType w:val="hybridMultilevel"/>
    <w:tmpl w:val="16B800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997B2A"/>
    <w:multiLevelType w:val="multilevel"/>
    <w:tmpl w:val="90E2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AEA44D4"/>
    <w:multiLevelType w:val="multilevel"/>
    <w:tmpl w:val="6862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BDA2928"/>
    <w:multiLevelType w:val="hybridMultilevel"/>
    <w:tmpl w:val="A8C66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0857"/>
    <w:rsid w:val="00007509"/>
    <w:rsid w:val="000078AD"/>
    <w:rsid w:val="00007B0B"/>
    <w:rsid w:val="00014F04"/>
    <w:rsid w:val="00015A95"/>
    <w:rsid w:val="00020929"/>
    <w:rsid w:val="00021D65"/>
    <w:rsid w:val="0003035E"/>
    <w:rsid w:val="00037B73"/>
    <w:rsid w:val="00051606"/>
    <w:rsid w:val="000731AC"/>
    <w:rsid w:val="000738CD"/>
    <w:rsid w:val="000753E9"/>
    <w:rsid w:val="00083058"/>
    <w:rsid w:val="0008422E"/>
    <w:rsid w:val="00087EFB"/>
    <w:rsid w:val="00090974"/>
    <w:rsid w:val="000911FE"/>
    <w:rsid w:val="0009433B"/>
    <w:rsid w:val="000A20AA"/>
    <w:rsid w:val="000A31D5"/>
    <w:rsid w:val="000A3CA2"/>
    <w:rsid w:val="000A504C"/>
    <w:rsid w:val="000A5530"/>
    <w:rsid w:val="000A6FDF"/>
    <w:rsid w:val="000B097C"/>
    <w:rsid w:val="000B2AF8"/>
    <w:rsid w:val="000B4A50"/>
    <w:rsid w:val="000B53BC"/>
    <w:rsid w:val="000B5998"/>
    <w:rsid w:val="000B5A76"/>
    <w:rsid w:val="000D2B28"/>
    <w:rsid w:val="000D2FED"/>
    <w:rsid w:val="000D5CB4"/>
    <w:rsid w:val="000E0AE0"/>
    <w:rsid w:val="000E6C9C"/>
    <w:rsid w:val="000F35CC"/>
    <w:rsid w:val="001009B6"/>
    <w:rsid w:val="0010425F"/>
    <w:rsid w:val="0011596D"/>
    <w:rsid w:val="0012017A"/>
    <w:rsid w:val="00125A4D"/>
    <w:rsid w:val="00126F33"/>
    <w:rsid w:val="001335BC"/>
    <w:rsid w:val="0014178E"/>
    <w:rsid w:val="0014418B"/>
    <w:rsid w:val="001442E1"/>
    <w:rsid w:val="00146F6B"/>
    <w:rsid w:val="00150130"/>
    <w:rsid w:val="00156833"/>
    <w:rsid w:val="00160F4A"/>
    <w:rsid w:val="001637DC"/>
    <w:rsid w:val="00164CDB"/>
    <w:rsid w:val="001657F4"/>
    <w:rsid w:val="00165B4D"/>
    <w:rsid w:val="00166552"/>
    <w:rsid w:val="00172234"/>
    <w:rsid w:val="00175C83"/>
    <w:rsid w:val="00176B47"/>
    <w:rsid w:val="00184E18"/>
    <w:rsid w:val="001A1C5D"/>
    <w:rsid w:val="001A6588"/>
    <w:rsid w:val="001B0FBA"/>
    <w:rsid w:val="001B5E40"/>
    <w:rsid w:val="001C4168"/>
    <w:rsid w:val="001D0D03"/>
    <w:rsid w:val="001D108E"/>
    <w:rsid w:val="001D297D"/>
    <w:rsid w:val="001D40CF"/>
    <w:rsid w:val="001D4C8C"/>
    <w:rsid w:val="001D5501"/>
    <w:rsid w:val="001D7A26"/>
    <w:rsid w:val="001E3206"/>
    <w:rsid w:val="001E74D7"/>
    <w:rsid w:val="001F12A0"/>
    <w:rsid w:val="001F5DE6"/>
    <w:rsid w:val="00207ECB"/>
    <w:rsid w:val="002108B0"/>
    <w:rsid w:val="002142C1"/>
    <w:rsid w:val="00215D09"/>
    <w:rsid w:val="002173D0"/>
    <w:rsid w:val="00217FA2"/>
    <w:rsid w:val="002217C1"/>
    <w:rsid w:val="00222B25"/>
    <w:rsid w:val="00225EFB"/>
    <w:rsid w:val="00230C1F"/>
    <w:rsid w:val="0023350F"/>
    <w:rsid w:val="0023354F"/>
    <w:rsid w:val="0023506B"/>
    <w:rsid w:val="00235792"/>
    <w:rsid w:val="0024064A"/>
    <w:rsid w:val="0024301E"/>
    <w:rsid w:val="00243E8C"/>
    <w:rsid w:val="002524E8"/>
    <w:rsid w:val="00257393"/>
    <w:rsid w:val="002614C3"/>
    <w:rsid w:val="00266C8E"/>
    <w:rsid w:val="002700CE"/>
    <w:rsid w:val="0027284B"/>
    <w:rsid w:val="0027416D"/>
    <w:rsid w:val="002826F1"/>
    <w:rsid w:val="002847BC"/>
    <w:rsid w:val="0028589A"/>
    <w:rsid w:val="00290824"/>
    <w:rsid w:val="002909A6"/>
    <w:rsid w:val="00291129"/>
    <w:rsid w:val="002924D5"/>
    <w:rsid w:val="0029329C"/>
    <w:rsid w:val="002A413C"/>
    <w:rsid w:val="002A6474"/>
    <w:rsid w:val="002A7DB5"/>
    <w:rsid w:val="002B697D"/>
    <w:rsid w:val="002C06AD"/>
    <w:rsid w:val="002C39FD"/>
    <w:rsid w:val="002C3ED2"/>
    <w:rsid w:val="002C51E3"/>
    <w:rsid w:val="002D1ECD"/>
    <w:rsid w:val="002D4974"/>
    <w:rsid w:val="002D661E"/>
    <w:rsid w:val="002D7BD6"/>
    <w:rsid w:val="002E5EAF"/>
    <w:rsid w:val="002F446B"/>
    <w:rsid w:val="002F6CA0"/>
    <w:rsid w:val="00304A7E"/>
    <w:rsid w:val="00305458"/>
    <w:rsid w:val="00306AD4"/>
    <w:rsid w:val="00306AF9"/>
    <w:rsid w:val="003109F3"/>
    <w:rsid w:val="00311CE2"/>
    <w:rsid w:val="00311D8A"/>
    <w:rsid w:val="00312AA3"/>
    <w:rsid w:val="00312C6A"/>
    <w:rsid w:val="003149DF"/>
    <w:rsid w:val="00315D34"/>
    <w:rsid w:val="00317CBA"/>
    <w:rsid w:val="003209DA"/>
    <w:rsid w:val="003261D9"/>
    <w:rsid w:val="00327D94"/>
    <w:rsid w:val="00340B2B"/>
    <w:rsid w:val="0035608D"/>
    <w:rsid w:val="003602FC"/>
    <w:rsid w:val="00362465"/>
    <w:rsid w:val="00366087"/>
    <w:rsid w:val="00367947"/>
    <w:rsid w:val="00367E8E"/>
    <w:rsid w:val="003705C1"/>
    <w:rsid w:val="00373625"/>
    <w:rsid w:val="003762A2"/>
    <w:rsid w:val="003777BF"/>
    <w:rsid w:val="0037798A"/>
    <w:rsid w:val="003920C7"/>
    <w:rsid w:val="003A4101"/>
    <w:rsid w:val="003A6387"/>
    <w:rsid w:val="003A77FD"/>
    <w:rsid w:val="003B23C2"/>
    <w:rsid w:val="003B3796"/>
    <w:rsid w:val="003B6348"/>
    <w:rsid w:val="003C27CB"/>
    <w:rsid w:val="003C4A1E"/>
    <w:rsid w:val="003C6F0A"/>
    <w:rsid w:val="003D6AED"/>
    <w:rsid w:val="003E71CB"/>
    <w:rsid w:val="003F3761"/>
    <w:rsid w:val="003F4294"/>
    <w:rsid w:val="003F4F85"/>
    <w:rsid w:val="004135FC"/>
    <w:rsid w:val="00414095"/>
    <w:rsid w:val="00415D7D"/>
    <w:rsid w:val="00417533"/>
    <w:rsid w:val="00425281"/>
    <w:rsid w:val="00426CCF"/>
    <w:rsid w:val="00427A50"/>
    <w:rsid w:val="00434C99"/>
    <w:rsid w:val="00435C5C"/>
    <w:rsid w:val="00441B17"/>
    <w:rsid w:val="00444287"/>
    <w:rsid w:val="00450490"/>
    <w:rsid w:val="00453AA8"/>
    <w:rsid w:val="00463C05"/>
    <w:rsid w:val="0046747A"/>
    <w:rsid w:val="00476AE6"/>
    <w:rsid w:val="00483BA5"/>
    <w:rsid w:val="00490663"/>
    <w:rsid w:val="00494271"/>
    <w:rsid w:val="00494698"/>
    <w:rsid w:val="00497136"/>
    <w:rsid w:val="004A2310"/>
    <w:rsid w:val="004A5DFC"/>
    <w:rsid w:val="004C6558"/>
    <w:rsid w:val="004D18C5"/>
    <w:rsid w:val="004D1AD5"/>
    <w:rsid w:val="004D5D44"/>
    <w:rsid w:val="004E3782"/>
    <w:rsid w:val="004E6B46"/>
    <w:rsid w:val="004F0334"/>
    <w:rsid w:val="004F2C38"/>
    <w:rsid w:val="004F4B9F"/>
    <w:rsid w:val="00500C24"/>
    <w:rsid w:val="00502654"/>
    <w:rsid w:val="00507416"/>
    <w:rsid w:val="00510AE6"/>
    <w:rsid w:val="005141AB"/>
    <w:rsid w:val="00514D08"/>
    <w:rsid w:val="00516700"/>
    <w:rsid w:val="00523004"/>
    <w:rsid w:val="0053793D"/>
    <w:rsid w:val="00537E32"/>
    <w:rsid w:val="00541246"/>
    <w:rsid w:val="00542EA7"/>
    <w:rsid w:val="005506CD"/>
    <w:rsid w:val="00550C01"/>
    <w:rsid w:val="00551FBD"/>
    <w:rsid w:val="00553A5D"/>
    <w:rsid w:val="00557231"/>
    <w:rsid w:val="00565C23"/>
    <w:rsid w:val="00565EAA"/>
    <w:rsid w:val="005674BA"/>
    <w:rsid w:val="00567709"/>
    <w:rsid w:val="0057233B"/>
    <w:rsid w:val="005726C8"/>
    <w:rsid w:val="00572EF6"/>
    <w:rsid w:val="00573027"/>
    <w:rsid w:val="00574214"/>
    <w:rsid w:val="00574221"/>
    <w:rsid w:val="00574529"/>
    <w:rsid w:val="00577362"/>
    <w:rsid w:val="00586D84"/>
    <w:rsid w:val="00587173"/>
    <w:rsid w:val="00590ED1"/>
    <w:rsid w:val="00594AAC"/>
    <w:rsid w:val="005A557C"/>
    <w:rsid w:val="005A56CB"/>
    <w:rsid w:val="005A7C79"/>
    <w:rsid w:val="005B794B"/>
    <w:rsid w:val="005C04A7"/>
    <w:rsid w:val="005C11D2"/>
    <w:rsid w:val="005D1D2C"/>
    <w:rsid w:val="005D5E02"/>
    <w:rsid w:val="005D67D1"/>
    <w:rsid w:val="005E12B3"/>
    <w:rsid w:val="005E3E0C"/>
    <w:rsid w:val="005F48BC"/>
    <w:rsid w:val="005F53B9"/>
    <w:rsid w:val="006028A6"/>
    <w:rsid w:val="006058F6"/>
    <w:rsid w:val="00613914"/>
    <w:rsid w:val="00615FA2"/>
    <w:rsid w:val="00617819"/>
    <w:rsid w:val="00626C74"/>
    <w:rsid w:val="00631F03"/>
    <w:rsid w:val="00635E4A"/>
    <w:rsid w:val="006362E9"/>
    <w:rsid w:val="00641AC1"/>
    <w:rsid w:val="00641B99"/>
    <w:rsid w:val="00644133"/>
    <w:rsid w:val="00644FA4"/>
    <w:rsid w:val="00646696"/>
    <w:rsid w:val="00654083"/>
    <w:rsid w:val="006577BD"/>
    <w:rsid w:val="006647E5"/>
    <w:rsid w:val="00681D1B"/>
    <w:rsid w:val="00682EDE"/>
    <w:rsid w:val="00684E28"/>
    <w:rsid w:val="00696440"/>
    <w:rsid w:val="00696BB9"/>
    <w:rsid w:val="006A2C9A"/>
    <w:rsid w:val="006A3D25"/>
    <w:rsid w:val="006B6641"/>
    <w:rsid w:val="006B66A3"/>
    <w:rsid w:val="006C262B"/>
    <w:rsid w:val="006E49C1"/>
    <w:rsid w:val="006E4B89"/>
    <w:rsid w:val="006E5D29"/>
    <w:rsid w:val="006E67A9"/>
    <w:rsid w:val="006E74C7"/>
    <w:rsid w:val="00712A67"/>
    <w:rsid w:val="00713B86"/>
    <w:rsid w:val="00716706"/>
    <w:rsid w:val="00716D96"/>
    <w:rsid w:val="00720236"/>
    <w:rsid w:val="0072792D"/>
    <w:rsid w:val="007336F3"/>
    <w:rsid w:val="00733719"/>
    <w:rsid w:val="00734CB4"/>
    <w:rsid w:val="00737FD1"/>
    <w:rsid w:val="00745218"/>
    <w:rsid w:val="00751961"/>
    <w:rsid w:val="007545C6"/>
    <w:rsid w:val="00762C2F"/>
    <w:rsid w:val="00764E16"/>
    <w:rsid w:val="00770AB5"/>
    <w:rsid w:val="00770B08"/>
    <w:rsid w:val="007716E6"/>
    <w:rsid w:val="00773EB1"/>
    <w:rsid w:val="00775F7C"/>
    <w:rsid w:val="007763E1"/>
    <w:rsid w:val="0078276D"/>
    <w:rsid w:val="00784098"/>
    <w:rsid w:val="00795A9A"/>
    <w:rsid w:val="007A269B"/>
    <w:rsid w:val="007A2B07"/>
    <w:rsid w:val="007A6B31"/>
    <w:rsid w:val="007C1317"/>
    <w:rsid w:val="007C4C1C"/>
    <w:rsid w:val="007C6C00"/>
    <w:rsid w:val="007C7719"/>
    <w:rsid w:val="007D0935"/>
    <w:rsid w:val="007D234C"/>
    <w:rsid w:val="007E5E1D"/>
    <w:rsid w:val="007F0CBB"/>
    <w:rsid w:val="007F1073"/>
    <w:rsid w:val="007F366B"/>
    <w:rsid w:val="007F3A96"/>
    <w:rsid w:val="008004C0"/>
    <w:rsid w:val="00804AEF"/>
    <w:rsid w:val="0080574A"/>
    <w:rsid w:val="00805FF6"/>
    <w:rsid w:val="0081349B"/>
    <w:rsid w:val="008146E9"/>
    <w:rsid w:val="00820A47"/>
    <w:rsid w:val="008339EA"/>
    <w:rsid w:val="00837F46"/>
    <w:rsid w:val="0084142E"/>
    <w:rsid w:val="00845203"/>
    <w:rsid w:val="008457DB"/>
    <w:rsid w:val="00845847"/>
    <w:rsid w:val="00847B4A"/>
    <w:rsid w:val="0085072D"/>
    <w:rsid w:val="008535E1"/>
    <w:rsid w:val="00855606"/>
    <w:rsid w:val="00862E3C"/>
    <w:rsid w:val="00876977"/>
    <w:rsid w:val="00880AC4"/>
    <w:rsid w:val="00880FD6"/>
    <w:rsid w:val="00881108"/>
    <w:rsid w:val="00883CF5"/>
    <w:rsid w:val="00885A26"/>
    <w:rsid w:val="00886265"/>
    <w:rsid w:val="00891197"/>
    <w:rsid w:val="00893288"/>
    <w:rsid w:val="00894B2E"/>
    <w:rsid w:val="0089547E"/>
    <w:rsid w:val="00895983"/>
    <w:rsid w:val="0089670A"/>
    <w:rsid w:val="008A0DE2"/>
    <w:rsid w:val="008A775D"/>
    <w:rsid w:val="008B0F05"/>
    <w:rsid w:val="008B0F40"/>
    <w:rsid w:val="008C53FD"/>
    <w:rsid w:val="008C5841"/>
    <w:rsid w:val="008D38AC"/>
    <w:rsid w:val="008D6330"/>
    <w:rsid w:val="008D66FB"/>
    <w:rsid w:val="008E0EB0"/>
    <w:rsid w:val="008F0C65"/>
    <w:rsid w:val="008F34A8"/>
    <w:rsid w:val="008F3E0A"/>
    <w:rsid w:val="008F7B31"/>
    <w:rsid w:val="00900C58"/>
    <w:rsid w:val="00901636"/>
    <w:rsid w:val="00902237"/>
    <w:rsid w:val="009143C5"/>
    <w:rsid w:val="00917B31"/>
    <w:rsid w:val="00924063"/>
    <w:rsid w:val="00924869"/>
    <w:rsid w:val="00926DF5"/>
    <w:rsid w:val="00930FAD"/>
    <w:rsid w:val="009355E1"/>
    <w:rsid w:val="00935A6C"/>
    <w:rsid w:val="00937E3C"/>
    <w:rsid w:val="00943008"/>
    <w:rsid w:val="00951F3D"/>
    <w:rsid w:val="00953FBD"/>
    <w:rsid w:val="00955452"/>
    <w:rsid w:val="00956456"/>
    <w:rsid w:val="00961876"/>
    <w:rsid w:val="00965804"/>
    <w:rsid w:val="009660CF"/>
    <w:rsid w:val="00967EB9"/>
    <w:rsid w:val="00970A1C"/>
    <w:rsid w:val="0097145C"/>
    <w:rsid w:val="00971C6D"/>
    <w:rsid w:val="00981EA1"/>
    <w:rsid w:val="0098328B"/>
    <w:rsid w:val="009926B7"/>
    <w:rsid w:val="009A6604"/>
    <w:rsid w:val="009C1FD4"/>
    <w:rsid w:val="009D49F6"/>
    <w:rsid w:val="009D4FF3"/>
    <w:rsid w:val="009D6957"/>
    <w:rsid w:val="009E0286"/>
    <w:rsid w:val="009E4395"/>
    <w:rsid w:val="009E6F62"/>
    <w:rsid w:val="00A16D4B"/>
    <w:rsid w:val="00A21D54"/>
    <w:rsid w:val="00A358F1"/>
    <w:rsid w:val="00A41E2F"/>
    <w:rsid w:val="00A460E7"/>
    <w:rsid w:val="00A4647B"/>
    <w:rsid w:val="00A46956"/>
    <w:rsid w:val="00A50ABE"/>
    <w:rsid w:val="00A510FB"/>
    <w:rsid w:val="00A52C73"/>
    <w:rsid w:val="00A56825"/>
    <w:rsid w:val="00A60706"/>
    <w:rsid w:val="00A6415F"/>
    <w:rsid w:val="00A70786"/>
    <w:rsid w:val="00A735B3"/>
    <w:rsid w:val="00A739B8"/>
    <w:rsid w:val="00A770CE"/>
    <w:rsid w:val="00A776B6"/>
    <w:rsid w:val="00A81EE5"/>
    <w:rsid w:val="00A86379"/>
    <w:rsid w:val="00A91375"/>
    <w:rsid w:val="00A94C65"/>
    <w:rsid w:val="00A94D2E"/>
    <w:rsid w:val="00A95FBE"/>
    <w:rsid w:val="00A96448"/>
    <w:rsid w:val="00A96809"/>
    <w:rsid w:val="00AA3C30"/>
    <w:rsid w:val="00AA6322"/>
    <w:rsid w:val="00AA7C6F"/>
    <w:rsid w:val="00AB27EA"/>
    <w:rsid w:val="00AB32A4"/>
    <w:rsid w:val="00AB7A1A"/>
    <w:rsid w:val="00AC17E3"/>
    <w:rsid w:val="00AC1A25"/>
    <w:rsid w:val="00AC6006"/>
    <w:rsid w:val="00AD3E2F"/>
    <w:rsid w:val="00AE1FA8"/>
    <w:rsid w:val="00AE494F"/>
    <w:rsid w:val="00AE7ADD"/>
    <w:rsid w:val="00AF00F8"/>
    <w:rsid w:val="00AF1CDF"/>
    <w:rsid w:val="00AF537D"/>
    <w:rsid w:val="00AF60CD"/>
    <w:rsid w:val="00AF7778"/>
    <w:rsid w:val="00B0078D"/>
    <w:rsid w:val="00B00C6F"/>
    <w:rsid w:val="00B01CA8"/>
    <w:rsid w:val="00B1162A"/>
    <w:rsid w:val="00B12FFA"/>
    <w:rsid w:val="00B157B7"/>
    <w:rsid w:val="00B20183"/>
    <w:rsid w:val="00B20CF2"/>
    <w:rsid w:val="00B23BAC"/>
    <w:rsid w:val="00B27CA8"/>
    <w:rsid w:val="00B30B18"/>
    <w:rsid w:val="00B33D1F"/>
    <w:rsid w:val="00B363D8"/>
    <w:rsid w:val="00B37F12"/>
    <w:rsid w:val="00B473D9"/>
    <w:rsid w:val="00B50244"/>
    <w:rsid w:val="00B5302E"/>
    <w:rsid w:val="00B53714"/>
    <w:rsid w:val="00B569A2"/>
    <w:rsid w:val="00B57030"/>
    <w:rsid w:val="00B643BA"/>
    <w:rsid w:val="00B65E0D"/>
    <w:rsid w:val="00B6654F"/>
    <w:rsid w:val="00B67353"/>
    <w:rsid w:val="00B673F4"/>
    <w:rsid w:val="00B71B16"/>
    <w:rsid w:val="00B73C56"/>
    <w:rsid w:val="00B827F9"/>
    <w:rsid w:val="00B84FC6"/>
    <w:rsid w:val="00B914D6"/>
    <w:rsid w:val="00B91934"/>
    <w:rsid w:val="00B92DA3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C5A7E"/>
    <w:rsid w:val="00BC7830"/>
    <w:rsid w:val="00BD20A1"/>
    <w:rsid w:val="00BD20AB"/>
    <w:rsid w:val="00BD44B7"/>
    <w:rsid w:val="00BD50E5"/>
    <w:rsid w:val="00BD6407"/>
    <w:rsid w:val="00BD78B8"/>
    <w:rsid w:val="00BE1F92"/>
    <w:rsid w:val="00BE60D0"/>
    <w:rsid w:val="00BF2029"/>
    <w:rsid w:val="00BF7AE7"/>
    <w:rsid w:val="00C015BC"/>
    <w:rsid w:val="00C02867"/>
    <w:rsid w:val="00C02D25"/>
    <w:rsid w:val="00C117AA"/>
    <w:rsid w:val="00C177B3"/>
    <w:rsid w:val="00C206E8"/>
    <w:rsid w:val="00C3365A"/>
    <w:rsid w:val="00C4329B"/>
    <w:rsid w:val="00C528D2"/>
    <w:rsid w:val="00C52E07"/>
    <w:rsid w:val="00C67C65"/>
    <w:rsid w:val="00C706F1"/>
    <w:rsid w:val="00C71314"/>
    <w:rsid w:val="00C72514"/>
    <w:rsid w:val="00C823B8"/>
    <w:rsid w:val="00C87DBF"/>
    <w:rsid w:val="00C90A8E"/>
    <w:rsid w:val="00C92B17"/>
    <w:rsid w:val="00C93DEB"/>
    <w:rsid w:val="00CA3704"/>
    <w:rsid w:val="00CA3B90"/>
    <w:rsid w:val="00CA3D8E"/>
    <w:rsid w:val="00CA6252"/>
    <w:rsid w:val="00CB3012"/>
    <w:rsid w:val="00CB4FA7"/>
    <w:rsid w:val="00CB5B2A"/>
    <w:rsid w:val="00CC2206"/>
    <w:rsid w:val="00CC3F2A"/>
    <w:rsid w:val="00CC653A"/>
    <w:rsid w:val="00CC74B9"/>
    <w:rsid w:val="00CD1A02"/>
    <w:rsid w:val="00CD2532"/>
    <w:rsid w:val="00CD370B"/>
    <w:rsid w:val="00CD6C00"/>
    <w:rsid w:val="00CD7272"/>
    <w:rsid w:val="00CD7AA4"/>
    <w:rsid w:val="00CE4A1B"/>
    <w:rsid w:val="00D01A8F"/>
    <w:rsid w:val="00D01C36"/>
    <w:rsid w:val="00D02C92"/>
    <w:rsid w:val="00D06580"/>
    <w:rsid w:val="00D10AAC"/>
    <w:rsid w:val="00D26194"/>
    <w:rsid w:val="00D32748"/>
    <w:rsid w:val="00D40FFD"/>
    <w:rsid w:val="00D41636"/>
    <w:rsid w:val="00D448F1"/>
    <w:rsid w:val="00D46E82"/>
    <w:rsid w:val="00D520DC"/>
    <w:rsid w:val="00D54140"/>
    <w:rsid w:val="00D54CCE"/>
    <w:rsid w:val="00D5600C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01C"/>
    <w:rsid w:val="00D833E2"/>
    <w:rsid w:val="00D935B0"/>
    <w:rsid w:val="00D96137"/>
    <w:rsid w:val="00D970DD"/>
    <w:rsid w:val="00DA18F6"/>
    <w:rsid w:val="00DA54D6"/>
    <w:rsid w:val="00DA7E87"/>
    <w:rsid w:val="00DB48A0"/>
    <w:rsid w:val="00DB4AF3"/>
    <w:rsid w:val="00DC364C"/>
    <w:rsid w:val="00DC6993"/>
    <w:rsid w:val="00DC6B44"/>
    <w:rsid w:val="00DC70D4"/>
    <w:rsid w:val="00DC7BFC"/>
    <w:rsid w:val="00DD0743"/>
    <w:rsid w:val="00DD4EAF"/>
    <w:rsid w:val="00DD549B"/>
    <w:rsid w:val="00DE220E"/>
    <w:rsid w:val="00DE346F"/>
    <w:rsid w:val="00DE34BC"/>
    <w:rsid w:val="00DE5826"/>
    <w:rsid w:val="00E0141A"/>
    <w:rsid w:val="00E01E43"/>
    <w:rsid w:val="00E07FC4"/>
    <w:rsid w:val="00E166C0"/>
    <w:rsid w:val="00E177A7"/>
    <w:rsid w:val="00E20103"/>
    <w:rsid w:val="00E2632B"/>
    <w:rsid w:val="00E27266"/>
    <w:rsid w:val="00E313FF"/>
    <w:rsid w:val="00E34BAF"/>
    <w:rsid w:val="00E42FAC"/>
    <w:rsid w:val="00E504DA"/>
    <w:rsid w:val="00E50A76"/>
    <w:rsid w:val="00E50CAF"/>
    <w:rsid w:val="00E5486D"/>
    <w:rsid w:val="00E5577F"/>
    <w:rsid w:val="00E55DA2"/>
    <w:rsid w:val="00E60841"/>
    <w:rsid w:val="00E61620"/>
    <w:rsid w:val="00E629D5"/>
    <w:rsid w:val="00E63465"/>
    <w:rsid w:val="00E6717B"/>
    <w:rsid w:val="00E70784"/>
    <w:rsid w:val="00E7568F"/>
    <w:rsid w:val="00E83A0C"/>
    <w:rsid w:val="00E92CE3"/>
    <w:rsid w:val="00EA7372"/>
    <w:rsid w:val="00EA7648"/>
    <w:rsid w:val="00EB66D4"/>
    <w:rsid w:val="00EB70CD"/>
    <w:rsid w:val="00EB7127"/>
    <w:rsid w:val="00EC0A5B"/>
    <w:rsid w:val="00EC6AF7"/>
    <w:rsid w:val="00EE6906"/>
    <w:rsid w:val="00EF1553"/>
    <w:rsid w:val="00EF77EE"/>
    <w:rsid w:val="00F05734"/>
    <w:rsid w:val="00F05A52"/>
    <w:rsid w:val="00F17094"/>
    <w:rsid w:val="00F1741D"/>
    <w:rsid w:val="00F20886"/>
    <w:rsid w:val="00F20F52"/>
    <w:rsid w:val="00F21F02"/>
    <w:rsid w:val="00F22049"/>
    <w:rsid w:val="00F248AC"/>
    <w:rsid w:val="00F31085"/>
    <w:rsid w:val="00F33AC7"/>
    <w:rsid w:val="00F34B81"/>
    <w:rsid w:val="00F422F1"/>
    <w:rsid w:val="00F4234E"/>
    <w:rsid w:val="00F42E5A"/>
    <w:rsid w:val="00F52399"/>
    <w:rsid w:val="00F52AEF"/>
    <w:rsid w:val="00F53724"/>
    <w:rsid w:val="00F5507B"/>
    <w:rsid w:val="00F55EE7"/>
    <w:rsid w:val="00F63800"/>
    <w:rsid w:val="00F75EC4"/>
    <w:rsid w:val="00F76065"/>
    <w:rsid w:val="00F817F9"/>
    <w:rsid w:val="00F85482"/>
    <w:rsid w:val="00F90E0E"/>
    <w:rsid w:val="00F93F94"/>
    <w:rsid w:val="00FA0DC9"/>
    <w:rsid w:val="00FA38C9"/>
    <w:rsid w:val="00FB0B7C"/>
    <w:rsid w:val="00FB0E63"/>
    <w:rsid w:val="00FB23DE"/>
    <w:rsid w:val="00FB4725"/>
    <w:rsid w:val="00FC040B"/>
    <w:rsid w:val="00FC07FF"/>
    <w:rsid w:val="00FC523D"/>
    <w:rsid w:val="00FC6478"/>
    <w:rsid w:val="00FC7C38"/>
    <w:rsid w:val="00FD1442"/>
    <w:rsid w:val="00FD43AD"/>
    <w:rsid w:val="00FD5369"/>
    <w:rsid w:val="00FD6A60"/>
    <w:rsid w:val="00FD74CA"/>
    <w:rsid w:val="00FD7B64"/>
    <w:rsid w:val="00FE0D2E"/>
    <w:rsid w:val="00FE3C2E"/>
    <w:rsid w:val="00FE5649"/>
    <w:rsid w:val="00FF3406"/>
    <w:rsid w:val="00FF3B4F"/>
    <w:rsid w:val="00FF4729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7A8AF079-99B8-499F-9068-529A7134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6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98D6F-94FA-4AD7-A2A9-D81697BF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1287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10121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5</cp:revision>
  <cp:lastPrinted>2024-05-16T09:54:00Z</cp:lastPrinted>
  <dcterms:created xsi:type="dcterms:W3CDTF">2025-04-29T04:58:00Z</dcterms:created>
  <dcterms:modified xsi:type="dcterms:W3CDTF">2025-09-17T03:40:00Z</dcterms:modified>
</cp:coreProperties>
</file>